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7802F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55CFC" w:rsidRPr="000D67AD" w:rsidRDefault="00D55CF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55CFC" w:rsidRPr="000D67AD" w:rsidRDefault="00D55CF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55CFC" w:rsidRPr="000D67AD" w:rsidRDefault="00D55CF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55CFC" w:rsidRPr="000D67AD" w:rsidRDefault="00D55CF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55CFC" w:rsidRPr="000D67AD" w:rsidRDefault="00D55CFC" w:rsidP="00BF0828">
                  <w:pPr>
                    <w:spacing w:line="240" w:lineRule="auto"/>
                    <w:ind w:right="-23"/>
                    <w:rPr>
                      <w:rFonts w:ascii="Helios" w:hAnsi="Helios"/>
                      <w:sz w:val="12"/>
                      <w:szCs w:val="12"/>
                    </w:rPr>
                  </w:pPr>
                  <w:r w:rsidRPr="000D67AD">
                    <w:rPr>
                      <w:rFonts w:ascii="Helios" w:hAnsi="Helios"/>
                      <w:sz w:val="12"/>
                      <w:szCs w:val="12"/>
                    </w:rPr>
                    <w:t>тел.: +7 (495) 747-92-92,</w:t>
                  </w:r>
                </w:p>
                <w:p w:rsidR="00D55CFC" w:rsidRPr="000D67AD" w:rsidRDefault="00D55CF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55CFC" w:rsidRPr="000D67AD" w:rsidRDefault="00D55CF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55CFC" w:rsidRPr="000D67AD" w:rsidRDefault="00D55CF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55CFC" w:rsidRPr="000D67AD" w:rsidRDefault="00D55CF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55CFC" w:rsidRPr="00AF2A91" w:rsidRDefault="00D55CF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F2A91">
                    <w:rPr>
                      <w:rFonts w:ascii="Helios" w:hAnsi="Helios"/>
                      <w:sz w:val="12"/>
                      <w:szCs w:val="12"/>
                      <w:lang w:val="en-US"/>
                    </w:rPr>
                    <w:t>-</w:t>
                  </w:r>
                  <w:r w:rsidRPr="000D67AD">
                    <w:rPr>
                      <w:rFonts w:ascii="Helios" w:hAnsi="Helios"/>
                      <w:sz w:val="12"/>
                      <w:szCs w:val="12"/>
                      <w:lang w:val="en-US"/>
                    </w:rPr>
                    <w:t>mail</w:t>
                  </w:r>
                  <w:proofErr w:type="gramEnd"/>
                  <w:r w:rsidRPr="00AF2A91">
                    <w:rPr>
                      <w:rFonts w:ascii="Helios" w:hAnsi="Helios"/>
                      <w:sz w:val="12"/>
                      <w:szCs w:val="12"/>
                      <w:lang w:val="en-US"/>
                    </w:rPr>
                    <w:t xml:space="preserve">: </w:t>
                  </w:r>
                  <w:hyperlink r:id="rId9" w:history="1">
                    <w:r w:rsidRPr="000D67AD">
                      <w:rPr>
                        <w:rFonts w:ascii="Helios" w:hAnsi="Helios"/>
                        <w:sz w:val="12"/>
                        <w:szCs w:val="12"/>
                        <w:lang w:val="en-US"/>
                      </w:rPr>
                      <w:t>posta</w:t>
                    </w:r>
                    <w:r w:rsidRPr="00AF2A91">
                      <w:rPr>
                        <w:rFonts w:ascii="Helios" w:hAnsi="Helios"/>
                        <w:sz w:val="12"/>
                        <w:szCs w:val="12"/>
                        <w:lang w:val="en-US"/>
                      </w:rPr>
                      <w:t>@</w:t>
                    </w:r>
                    <w:r w:rsidRPr="000D67AD">
                      <w:rPr>
                        <w:rFonts w:ascii="Helios" w:hAnsi="Helios"/>
                        <w:sz w:val="12"/>
                        <w:szCs w:val="12"/>
                        <w:lang w:val="en-US"/>
                      </w:rPr>
                      <w:t>mrsk</w:t>
                    </w:r>
                    <w:r w:rsidRPr="00AF2A91">
                      <w:rPr>
                        <w:rFonts w:ascii="Helios" w:hAnsi="Helios"/>
                        <w:sz w:val="12"/>
                        <w:szCs w:val="12"/>
                        <w:lang w:val="en-US"/>
                      </w:rPr>
                      <w:t>-1.</w:t>
                    </w:r>
                    <w:r w:rsidRPr="000D67AD">
                      <w:rPr>
                        <w:rFonts w:ascii="Helios" w:hAnsi="Helios"/>
                        <w:sz w:val="12"/>
                        <w:szCs w:val="12"/>
                        <w:lang w:val="en-US"/>
                      </w:rPr>
                      <w:t>ru</w:t>
                    </w:r>
                  </w:hyperlink>
                  <w:r w:rsidRPr="00AF2A91">
                    <w:rPr>
                      <w:rFonts w:ascii="Helios" w:hAnsi="Helios"/>
                      <w:sz w:val="12"/>
                      <w:szCs w:val="12"/>
                      <w:lang w:val="en-US"/>
                    </w:rPr>
                    <w:t xml:space="preserve">, </w:t>
                  </w:r>
                  <w:hyperlink r:id="rId10" w:history="1">
                    <w:r w:rsidRPr="000D67AD">
                      <w:rPr>
                        <w:rFonts w:ascii="Helios" w:hAnsi="Helios"/>
                        <w:sz w:val="12"/>
                        <w:szCs w:val="12"/>
                        <w:lang w:val="en-US"/>
                      </w:rPr>
                      <w:t>www</w:t>
                    </w:r>
                    <w:r w:rsidRPr="00AF2A91">
                      <w:rPr>
                        <w:rFonts w:ascii="Helios" w:hAnsi="Helios"/>
                        <w:sz w:val="12"/>
                        <w:szCs w:val="12"/>
                        <w:lang w:val="en-US"/>
                      </w:rPr>
                      <w:t>.</w:t>
                    </w:r>
                    <w:r w:rsidRPr="000D67AD">
                      <w:rPr>
                        <w:rFonts w:ascii="Helios" w:hAnsi="Helios"/>
                        <w:sz w:val="12"/>
                        <w:szCs w:val="12"/>
                        <w:lang w:val="en-US"/>
                      </w:rPr>
                      <w:t>mrsk</w:t>
                    </w:r>
                    <w:r w:rsidRPr="00AF2A9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88156F" w:rsidRDefault="0088156F" w:rsidP="0088156F">
      <w:pPr>
        <w:ind w:left="5670" w:firstLine="0"/>
        <w:jc w:val="right"/>
        <w:rPr>
          <w:sz w:val="24"/>
          <w:szCs w:val="24"/>
        </w:rPr>
      </w:pPr>
      <w:r>
        <w:rPr>
          <w:sz w:val="24"/>
          <w:szCs w:val="24"/>
        </w:rPr>
        <w:t>УТВЕРЖДАЮ:</w:t>
      </w:r>
    </w:p>
    <w:p w:rsidR="0088156F" w:rsidRDefault="0088156F" w:rsidP="0088156F">
      <w:pPr>
        <w:spacing w:line="240" w:lineRule="auto"/>
        <w:jc w:val="right"/>
        <w:rPr>
          <w:sz w:val="24"/>
          <w:szCs w:val="24"/>
        </w:rPr>
      </w:pPr>
      <w:r>
        <w:rPr>
          <w:sz w:val="24"/>
          <w:szCs w:val="24"/>
        </w:rPr>
        <w:t>Председатель закупочной комиссии -</w:t>
      </w:r>
    </w:p>
    <w:p w:rsidR="0088156F" w:rsidRDefault="0088156F" w:rsidP="0088156F">
      <w:pPr>
        <w:spacing w:line="240" w:lineRule="auto"/>
        <w:jc w:val="right"/>
        <w:rPr>
          <w:sz w:val="24"/>
          <w:szCs w:val="24"/>
        </w:rPr>
      </w:pPr>
      <w:r>
        <w:rPr>
          <w:sz w:val="24"/>
          <w:szCs w:val="24"/>
        </w:rPr>
        <w:t xml:space="preserve">Начальник Управления  логистики и МТО </w:t>
      </w:r>
    </w:p>
    <w:p w:rsidR="0088156F" w:rsidRDefault="0088156F" w:rsidP="0088156F">
      <w:pPr>
        <w:spacing w:line="240" w:lineRule="auto"/>
        <w:jc w:val="right"/>
        <w:rPr>
          <w:sz w:val="24"/>
          <w:szCs w:val="24"/>
        </w:rPr>
      </w:pPr>
      <w:r>
        <w:rPr>
          <w:sz w:val="24"/>
          <w:szCs w:val="24"/>
        </w:rPr>
        <w:t>филиала ПАО «МРСК Центра» - «Воронежэнерго»</w:t>
      </w:r>
    </w:p>
    <w:p w:rsidR="0088156F" w:rsidRDefault="0088156F" w:rsidP="0088156F">
      <w:pPr>
        <w:spacing w:line="240" w:lineRule="auto"/>
        <w:jc w:val="right"/>
      </w:pPr>
    </w:p>
    <w:p w:rsidR="0088156F" w:rsidRDefault="0088156F" w:rsidP="0088156F">
      <w:pPr>
        <w:spacing w:line="240" w:lineRule="auto"/>
        <w:jc w:val="right"/>
        <w:rPr>
          <w:sz w:val="24"/>
          <w:szCs w:val="24"/>
        </w:rPr>
      </w:pPr>
      <w:r>
        <w:rPr>
          <w:sz w:val="24"/>
          <w:szCs w:val="24"/>
        </w:rPr>
        <w:t xml:space="preserve">____________________ В.В. Мороз </w:t>
      </w:r>
    </w:p>
    <w:p w:rsidR="0088156F" w:rsidRDefault="0088156F" w:rsidP="0088156F">
      <w:pPr>
        <w:spacing w:line="240" w:lineRule="auto"/>
        <w:jc w:val="right"/>
        <w:rPr>
          <w:sz w:val="24"/>
          <w:szCs w:val="24"/>
        </w:rPr>
      </w:pPr>
    </w:p>
    <w:p w:rsidR="0088156F" w:rsidRDefault="0088156F" w:rsidP="0088156F">
      <w:pPr>
        <w:ind w:left="5670" w:firstLine="0"/>
        <w:jc w:val="right"/>
        <w:rPr>
          <w:sz w:val="24"/>
          <w:szCs w:val="24"/>
        </w:rPr>
      </w:pPr>
      <w:r>
        <w:rPr>
          <w:sz w:val="24"/>
          <w:szCs w:val="24"/>
        </w:rPr>
        <w:t xml:space="preserve"> «14» марта 2017 г.</w:t>
      </w:r>
    </w:p>
    <w:p w:rsidR="0088156F" w:rsidRDefault="0088156F" w:rsidP="0088156F">
      <w:pPr>
        <w:ind w:left="5670" w:firstLine="0"/>
        <w:rPr>
          <w:sz w:val="24"/>
          <w:szCs w:val="24"/>
        </w:rPr>
      </w:pPr>
    </w:p>
    <w:p w:rsidR="0088156F" w:rsidRDefault="0088156F" w:rsidP="0088156F">
      <w:pPr>
        <w:spacing w:line="240" w:lineRule="auto"/>
        <w:ind w:left="6804" w:firstLine="0"/>
        <w:rPr>
          <w:b/>
          <w:kern w:val="36"/>
          <w:sz w:val="24"/>
          <w:szCs w:val="24"/>
        </w:rPr>
      </w:pPr>
      <w:r>
        <w:rPr>
          <w:b/>
          <w:kern w:val="36"/>
          <w:sz w:val="24"/>
          <w:szCs w:val="24"/>
        </w:rPr>
        <w:t>Согласовано на заседании</w:t>
      </w:r>
    </w:p>
    <w:p w:rsidR="0088156F" w:rsidRDefault="0088156F" w:rsidP="0088156F">
      <w:pPr>
        <w:spacing w:line="240" w:lineRule="auto"/>
        <w:ind w:left="6804" w:firstLine="0"/>
        <w:rPr>
          <w:b/>
          <w:kern w:val="36"/>
          <w:sz w:val="24"/>
          <w:szCs w:val="24"/>
        </w:rPr>
      </w:pPr>
      <w:r>
        <w:rPr>
          <w:b/>
          <w:kern w:val="36"/>
          <w:sz w:val="24"/>
          <w:szCs w:val="24"/>
        </w:rPr>
        <w:t>закупочной комиссии</w:t>
      </w:r>
    </w:p>
    <w:p w:rsidR="0088156F" w:rsidRDefault="0088156F" w:rsidP="0088156F">
      <w:pPr>
        <w:spacing w:line="240" w:lineRule="auto"/>
        <w:ind w:left="6804" w:firstLine="0"/>
        <w:rPr>
          <w:b/>
          <w:kern w:val="36"/>
          <w:sz w:val="24"/>
          <w:szCs w:val="24"/>
        </w:rPr>
      </w:pPr>
      <w:r>
        <w:rPr>
          <w:b/>
          <w:kern w:val="36"/>
          <w:sz w:val="24"/>
          <w:szCs w:val="24"/>
        </w:rPr>
        <w:t>Протокол №0117-ВР-17</w:t>
      </w:r>
    </w:p>
    <w:p w:rsidR="0088156F" w:rsidRDefault="0088156F" w:rsidP="0088156F">
      <w:pPr>
        <w:spacing w:line="240" w:lineRule="auto"/>
        <w:ind w:left="6804" w:firstLine="0"/>
        <w:rPr>
          <w:b/>
          <w:kern w:val="36"/>
          <w:sz w:val="24"/>
          <w:szCs w:val="24"/>
        </w:rPr>
      </w:pPr>
      <w:r>
        <w:rPr>
          <w:b/>
          <w:kern w:val="36"/>
          <w:sz w:val="24"/>
          <w:szCs w:val="24"/>
        </w:rPr>
        <w:t>от «14» марта 2017 года</w:t>
      </w:r>
    </w:p>
    <w:p w:rsidR="0088156F" w:rsidRDefault="0088156F" w:rsidP="0088156F">
      <w:pPr>
        <w:spacing w:line="264" w:lineRule="auto"/>
        <w:jc w:val="center"/>
        <w:rPr>
          <w:sz w:val="24"/>
          <w:szCs w:val="24"/>
        </w:rPr>
      </w:pPr>
    </w:p>
    <w:p w:rsidR="0088156F" w:rsidRDefault="0088156F" w:rsidP="0088156F">
      <w:pPr>
        <w:spacing w:line="264" w:lineRule="auto"/>
        <w:jc w:val="center"/>
        <w:rPr>
          <w:sz w:val="24"/>
          <w:szCs w:val="24"/>
        </w:rPr>
      </w:pPr>
    </w:p>
    <w:p w:rsidR="0088156F" w:rsidRDefault="0088156F" w:rsidP="0088156F">
      <w:pPr>
        <w:spacing w:line="264" w:lineRule="auto"/>
        <w:jc w:val="center"/>
        <w:rPr>
          <w:sz w:val="24"/>
          <w:szCs w:val="24"/>
        </w:rPr>
      </w:pPr>
    </w:p>
    <w:p w:rsidR="0088156F" w:rsidRDefault="0088156F" w:rsidP="0088156F">
      <w:pPr>
        <w:spacing w:line="264" w:lineRule="auto"/>
        <w:jc w:val="center"/>
        <w:rPr>
          <w:sz w:val="24"/>
          <w:szCs w:val="24"/>
        </w:rPr>
      </w:pPr>
    </w:p>
    <w:p w:rsidR="0088156F" w:rsidRDefault="0088156F" w:rsidP="0088156F">
      <w:pPr>
        <w:spacing w:line="264" w:lineRule="auto"/>
        <w:jc w:val="center"/>
        <w:rPr>
          <w:sz w:val="24"/>
          <w:szCs w:val="24"/>
        </w:rPr>
      </w:pPr>
    </w:p>
    <w:p w:rsidR="0088156F" w:rsidRDefault="0088156F" w:rsidP="0088156F">
      <w:pPr>
        <w:pStyle w:val="1f4"/>
        <w:spacing w:line="264" w:lineRule="auto"/>
        <w:ind w:left="0" w:right="0"/>
        <w:jc w:val="center"/>
        <w:rPr>
          <w:rFonts w:ascii="Times New Roman" w:hAnsi="Times New Roman"/>
          <w:b/>
          <w:bCs w:val="0"/>
          <w:sz w:val="24"/>
          <w:szCs w:val="24"/>
        </w:rPr>
      </w:pPr>
      <w:r>
        <w:rPr>
          <w:rFonts w:ascii="Times New Roman" w:hAnsi="Times New Roman"/>
          <w:b/>
          <w:bCs w:val="0"/>
          <w:sz w:val="24"/>
          <w:szCs w:val="24"/>
        </w:rPr>
        <w:t>Документация по запросу предложений</w:t>
      </w:r>
    </w:p>
    <w:p w:rsidR="0088156F" w:rsidRDefault="0088156F" w:rsidP="0088156F">
      <w:pPr>
        <w:pStyle w:val="1f4"/>
        <w:spacing w:line="264" w:lineRule="auto"/>
        <w:ind w:left="0" w:right="0"/>
        <w:jc w:val="center"/>
        <w:rPr>
          <w:rFonts w:ascii="Times New Roman" w:hAnsi="Times New Roman"/>
          <w:sz w:val="24"/>
          <w:szCs w:val="24"/>
        </w:rPr>
      </w:pPr>
    </w:p>
    <w:p w:rsidR="0088156F" w:rsidRDefault="0088156F" w:rsidP="0088156F">
      <w:pPr>
        <w:pStyle w:val="1f4"/>
        <w:spacing w:line="264" w:lineRule="auto"/>
        <w:ind w:left="0" w:right="0"/>
        <w:jc w:val="center"/>
        <w:rPr>
          <w:rFonts w:ascii="Times New Roman" w:hAnsi="Times New Roman"/>
          <w:b/>
          <w:sz w:val="24"/>
          <w:szCs w:val="24"/>
        </w:rPr>
      </w:pPr>
      <w:r>
        <w:rPr>
          <w:rFonts w:ascii="Times New Roman" w:hAnsi="Times New Roman"/>
          <w:b/>
          <w:sz w:val="24"/>
          <w:szCs w:val="24"/>
        </w:rPr>
        <w:t>ОТКРЫТЫЙ ЗАПРОС ПРЕДЛОЖЕНИЙ</w:t>
      </w:r>
    </w:p>
    <w:p w:rsidR="0088156F" w:rsidRDefault="0088156F" w:rsidP="0088156F">
      <w:pPr>
        <w:spacing w:line="264" w:lineRule="auto"/>
        <w:ind w:firstLine="0"/>
        <w:jc w:val="center"/>
        <w:rPr>
          <w:b/>
          <w:sz w:val="24"/>
          <w:szCs w:val="24"/>
        </w:rPr>
      </w:pPr>
      <w:r>
        <w:rPr>
          <w:b/>
          <w:sz w:val="24"/>
          <w:szCs w:val="24"/>
        </w:rPr>
        <w:t xml:space="preserve">на право заключения </w:t>
      </w:r>
      <w:proofErr w:type="gramStart"/>
      <w:r>
        <w:rPr>
          <w:b/>
          <w:sz w:val="24"/>
          <w:szCs w:val="24"/>
        </w:rPr>
        <w:t>Договора</w:t>
      </w:r>
      <w:proofErr w:type="gramEnd"/>
      <w:r>
        <w:rPr>
          <w:b/>
          <w:sz w:val="24"/>
          <w:szCs w:val="24"/>
        </w:rPr>
        <w:t xml:space="preserve"> на приобретение лицензий для сетевого оборудования и систем сетевой защиты </w:t>
      </w:r>
      <w:proofErr w:type="spellStart"/>
      <w:r>
        <w:rPr>
          <w:b/>
          <w:sz w:val="24"/>
          <w:szCs w:val="24"/>
        </w:rPr>
        <w:t>Panda</w:t>
      </w:r>
      <w:proofErr w:type="spellEnd"/>
      <w:r>
        <w:rPr>
          <w:b/>
          <w:sz w:val="24"/>
          <w:szCs w:val="24"/>
        </w:rPr>
        <w:t xml:space="preserve"> для нужд ПАО «МРСК Центра» (филиала «Воронежэнерго»)</w:t>
      </w:r>
    </w:p>
    <w:p w:rsidR="0088156F" w:rsidRDefault="0088156F" w:rsidP="0088156F">
      <w:pPr>
        <w:pStyle w:val="xl39"/>
        <w:pBdr>
          <w:left w:val="none" w:sz="0" w:space="0" w:color="auto"/>
          <w:bottom w:val="none" w:sz="0" w:space="0" w:color="auto"/>
          <w:right w:val="none" w:sz="0" w:space="0" w:color="auto"/>
        </w:pBdr>
        <w:spacing w:before="0" w:after="0" w:line="264" w:lineRule="auto"/>
        <w:ind w:left="-540" w:right="-302"/>
        <w:rPr>
          <w:rFonts w:ascii="Times New Roman" w:eastAsia="Times New Roman" w:hAnsi="Times New Roman" w:cs="Times New Roman"/>
          <w:b/>
          <w:caps/>
        </w:rPr>
      </w:pPr>
    </w:p>
    <w:p w:rsidR="0088156F" w:rsidRDefault="0088156F" w:rsidP="0088156F">
      <w:pPr>
        <w:pStyle w:val="xl39"/>
        <w:pBdr>
          <w:left w:val="none" w:sz="0" w:space="0" w:color="auto"/>
          <w:bottom w:val="none" w:sz="0" w:space="0" w:color="auto"/>
          <w:right w:val="none" w:sz="0" w:space="0" w:color="auto"/>
        </w:pBdr>
        <w:spacing w:before="0" w:after="0" w:line="264" w:lineRule="auto"/>
        <w:ind w:left="-540" w:right="-302"/>
        <w:rPr>
          <w:rFonts w:ascii="Times New Roman" w:hAnsi="Times New Roman" w:cs="Times New Roman"/>
        </w:rPr>
      </w:pPr>
      <w:r>
        <w:rPr>
          <w:rFonts w:ascii="Times New Roman" w:eastAsia="Times New Roman" w:hAnsi="Times New Roman" w:cs="Times New Roman"/>
          <w:b/>
          <w:caps/>
        </w:rPr>
        <w:t xml:space="preserve"> «ОБЩАЯ, КОММЕРЧЕСКАЯ и техническая ЧАСТИ»</w:t>
      </w:r>
      <w:r>
        <w:rPr>
          <w:rFonts w:ascii="Times New Roman" w:hAnsi="Times New Roman" w:cs="Times New Roman"/>
        </w:rPr>
        <w:t xml:space="preserve"> </w:t>
      </w:r>
    </w:p>
    <w:p w:rsidR="0088156F" w:rsidRDefault="0088156F" w:rsidP="0088156F">
      <w:pPr>
        <w:spacing w:line="264" w:lineRule="auto"/>
        <w:ind w:firstLine="0"/>
        <w:rPr>
          <w:sz w:val="24"/>
          <w:szCs w:val="24"/>
        </w:rPr>
      </w:pPr>
    </w:p>
    <w:p w:rsidR="0088156F" w:rsidRDefault="0088156F" w:rsidP="0088156F">
      <w:pPr>
        <w:spacing w:line="264" w:lineRule="auto"/>
        <w:ind w:firstLine="0"/>
        <w:rPr>
          <w:sz w:val="24"/>
          <w:szCs w:val="24"/>
        </w:rPr>
      </w:pPr>
    </w:p>
    <w:p w:rsidR="0088156F" w:rsidRDefault="0088156F" w:rsidP="0088156F">
      <w:pPr>
        <w:spacing w:line="264" w:lineRule="auto"/>
        <w:ind w:firstLine="0"/>
        <w:jc w:val="center"/>
        <w:rPr>
          <w:b/>
          <w:sz w:val="24"/>
          <w:szCs w:val="24"/>
        </w:rPr>
      </w:pPr>
    </w:p>
    <w:p w:rsidR="0088156F" w:rsidRDefault="0088156F" w:rsidP="0088156F">
      <w:pPr>
        <w:spacing w:line="264" w:lineRule="auto"/>
        <w:ind w:firstLine="0"/>
        <w:jc w:val="center"/>
        <w:rPr>
          <w:b/>
          <w:sz w:val="24"/>
          <w:szCs w:val="24"/>
        </w:rPr>
      </w:pPr>
    </w:p>
    <w:p w:rsidR="0088156F" w:rsidRDefault="0088156F" w:rsidP="0088156F">
      <w:pPr>
        <w:spacing w:line="264" w:lineRule="auto"/>
        <w:ind w:firstLine="0"/>
        <w:jc w:val="center"/>
        <w:rPr>
          <w:b/>
          <w:sz w:val="24"/>
          <w:szCs w:val="24"/>
        </w:rPr>
      </w:pPr>
    </w:p>
    <w:p w:rsidR="0088156F" w:rsidRDefault="0088156F" w:rsidP="0088156F">
      <w:pPr>
        <w:spacing w:line="264" w:lineRule="auto"/>
        <w:ind w:firstLine="0"/>
        <w:jc w:val="center"/>
        <w:rPr>
          <w:b/>
          <w:sz w:val="24"/>
          <w:szCs w:val="24"/>
        </w:rPr>
      </w:pPr>
    </w:p>
    <w:p w:rsidR="0088156F" w:rsidRDefault="0088156F" w:rsidP="0088156F">
      <w:pPr>
        <w:spacing w:line="264" w:lineRule="auto"/>
        <w:ind w:firstLine="0"/>
        <w:jc w:val="center"/>
        <w:rPr>
          <w:b/>
          <w:sz w:val="24"/>
          <w:szCs w:val="24"/>
        </w:rPr>
      </w:pPr>
    </w:p>
    <w:p w:rsidR="0088156F" w:rsidRDefault="0088156F" w:rsidP="0088156F">
      <w:pPr>
        <w:spacing w:line="264" w:lineRule="auto"/>
        <w:ind w:firstLine="0"/>
        <w:jc w:val="center"/>
        <w:rPr>
          <w:b/>
          <w:sz w:val="24"/>
          <w:szCs w:val="24"/>
        </w:rPr>
      </w:pPr>
    </w:p>
    <w:p w:rsidR="0088156F" w:rsidRDefault="0088156F" w:rsidP="0088156F">
      <w:pPr>
        <w:spacing w:line="264" w:lineRule="auto"/>
        <w:ind w:firstLine="0"/>
        <w:jc w:val="center"/>
        <w:rPr>
          <w:b/>
          <w:sz w:val="24"/>
          <w:szCs w:val="24"/>
        </w:rPr>
      </w:pPr>
    </w:p>
    <w:p w:rsidR="0088156F" w:rsidRDefault="0088156F" w:rsidP="0088156F">
      <w:pPr>
        <w:spacing w:line="264" w:lineRule="auto"/>
        <w:ind w:firstLine="0"/>
        <w:jc w:val="center"/>
        <w:rPr>
          <w:b/>
          <w:sz w:val="24"/>
          <w:szCs w:val="24"/>
        </w:rPr>
      </w:pPr>
    </w:p>
    <w:p w:rsidR="0088156F" w:rsidRDefault="0088156F" w:rsidP="0088156F">
      <w:pPr>
        <w:spacing w:line="264" w:lineRule="auto"/>
        <w:ind w:firstLine="0"/>
        <w:jc w:val="center"/>
        <w:rPr>
          <w:b/>
          <w:sz w:val="24"/>
          <w:szCs w:val="24"/>
        </w:rPr>
      </w:pPr>
    </w:p>
    <w:p w:rsidR="0088156F" w:rsidRDefault="0088156F" w:rsidP="0088156F">
      <w:pPr>
        <w:spacing w:line="240" w:lineRule="auto"/>
        <w:ind w:firstLine="0"/>
        <w:jc w:val="center"/>
        <w:rPr>
          <w:sz w:val="24"/>
          <w:szCs w:val="24"/>
        </w:rPr>
      </w:pPr>
      <w:r>
        <w:rPr>
          <w:sz w:val="24"/>
          <w:szCs w:val="24"/>
        </w:rPr>
        <w:t>г. Воронеж</w:t>
      </w:r>
      <w:r>
        <w:rPr>
          <w:sz w:val="24"/>
          <w:szCs w:val="24"/>
        </w:rPr>
        <w:br/>
        <w:t>2017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B25BF1">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B25BF1">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B25BF1">
        <w:rPr>
          <w:noProof/>
        </w:rPr>
        <w:t>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B25BF1">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B25BF1">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B25BF1">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B25BF1">
        <w:rPr>
          <w:noProof/>
        </w:rPr>
        <w:t>8</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B25BF1">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B25BF1">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B25BF1">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B25BF1">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B25BF1">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B25BF1">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B25BF1">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B25BF1">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B25BF1">
        <w:rPr>
          <w:noProof/>
        </w:rPr>
        <w:t>29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B25BF1">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B25BF1">
        <w:rPr>
          <w:noProof/>
        </w:rPr>
        <w:t>30</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B25BF1">
        <w:rPr>
          <w:noProof/>
        </w:rPr>
        <w:t>32</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B25BF1">
        <w:rPr>
          <w:noProof/>
        </w:rPr>
        <w:t>33</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B25BF1">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B25BF1">
        <w:rPr>
          <w:noProof/>
        </w:rPr>
        <w:t>36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B25BF1">
        <w:rPr>
          <w:noProof/>
        </w:rPr>
        <w:t>36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B25BF1">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B25BF1">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B25BF1">
        <w:rPr>
          <w:noProof/>
        </w:rPr>
        <w:t>39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B25BF1">
        <w:rPr>
          <w:noProof/>
        </w:rPr>
        <w:t>41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B25BF1">
        <w:rPr>
          <w:noProof/>
        </w:rPr>
        <w:t>41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B25BF1">
        <w:rPr>
          <w:noProof/>
        </w:rPr>
        <w:t>41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B25BF1">
        <w:rPr>
          <w:noProof/>
        </w:rPr>
        <w:t>41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B25BF1">
        <w:rPr>
          <w:noProof/>
        </w:rPr>
        <w:t>41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B25BF1">
        <w:rPr>
          <w:noProof/>
        </w:rPr>
        <w:t>41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B25BF1">
        <w:rPr>
          <w:noProof/>
        </w:rPr>
        <w:t>42</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B25BF1">
        <w:rPr>
          <w:noProof/>
        </w:rPr>
        <w:t>43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B25BF1">
        <w:rPr>
          <w:noProof/>
        </w:rPr>
        <w:t>43</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B25BF1">
        <w:rPr>
          <w:noProof/>
        </w:rPr>
        <w:t>47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B25BF1">
        <w:rPr>
          <w:noProof/>
        </w:rPr>
        <w:t>49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B25BF1">
        <w:rPr>
          <w:noProof/>
        </w:rPr>
        <w:t>53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B25BF1">
        <w:rPr>
          <w:noProof/>
        </w:rPr>
        <w:t>55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B25BF1">
        <w:rPr>
          <w:noProof/>
        </w:rPr>
        <w:t>57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B25BF1">
        <w:rPr>
          <w:noProof/>
        </w:rPr>
        <w:t>59</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B25BF1">
        <w:rPr>
          <w:noProof/>
        </w:rPr>
        <w:t>61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B25BF1">
        <w:rPr>
          <w:noProof/>
        </w:rPr>
        <w:t>66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B25BF1">
        <w:rPr>
          <w:noProof/>
        </w:rPr>
        <w:t>68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B25BF1">
        <w:rPr>
          <w:noProof/>
        </w:rPr>
        <w:t>70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B25BF1">
        <w:rPr>
          <w:noProof/>
        </w:rPr>
        <w:t>72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B25BF1">
        <w:rPr>
          <w:noProof/>
        </w:rPr>
        <w:t>75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B25BF1">
        <w:rPr>
          <w:noProof/>
        </w:rPr>
        <w:t>79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B25BF1">
        <w:rPr>
          <w:noProof/>
        </w:rPr>
        <w:t>82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B25BF1">
        <w:rPr>
          <w:noProof/>
        </w:rPr>
        <w:t>84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B25BF1">
        <w:rPr>
          <w:noProof/>
        </w:rPr>
        <w:t>86</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B25BF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bookmarkEnd w:id="10"/>
      <w:r w:rsidR="0088156F">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249-57-66, 257-94-66, адрес электронной почты:  </w:t>
      </w:r>
      <w:hyperlink r:id="rId18" w:history="1">
        <w:r w:rsidR="0088156F">
          <w:rPr>
            <w:rStyle w:val="a7"/>
            <w:sz w:val="24"/>
            <w:szCs w:val="24"/>
            <w:lang w:val="en-US"/>
          </w:rPr>
          <w:t>Zaitseva</w:t>
        </w:r>
        <w:r w:rsidR="0088156F">
          <w:rPr>
            <w:rStyle w:val="a7"/>
            <w:sz w:val="24"/>
            <w:szCs w:val="24"/>
          </w:rPr>
          <w:t>.</w:t>
        </w:r>
        <w:r w:rsidR="0088156F">
          <w:rPr>
            <w:rStyle w:val="a7"/>
            <w:sz w:val="24"/>
            <w:szCs w:val="24"/>
            <w:lang w:val="en-US"/>
          </w:rPr>
          <w:t>AA</w:t>
        </w:r>
        <w:r w:rsidR="0088156F">
          <w:rPr>
            <w:rStyle w:val="a7"/>
            <w:sz w:val="24"/>
            <w:szCs w:val="24"/>
          </w:rPr>
          <w:t>@</w:t>
        </w:r>
        <w:r w:rsidR="0088156F">
          <w:rPr>
            <w:rStyle w:val="a7"/>
            <w:sz w:val="24"/>
            <w:szCs w:val="24"/>
            <w:lang w:val="en-US"/>
          </w:rPr>
          <w:t>mrsk</w:t>
        </w:r>
        <w:r w:rsidR="0088156F">
          <w:rPr>
            <w:rStyle w:val="a7"/>
            <w:sz w:val="24"/>
            <w:szCs w:val="24"/>
          </w:rPr>
          <w:t>-1.</w:t>
        </w:r>
        <w:r w:rsidR="0088156F">
          <w:rPr>
            <w:rStyle w:val="a7"/>
            <w:sz w:val="24"/>
            <w:szCs w:val="24"/>
            <w:lang w:val="en-US"/>
          </w:rPr>
          <w:t>ru</w:t>
        </w:r>
      </w:hyperlink>
      <w:r w:rsidR="0088156F">
        <w:rPr>
          <w:rStyle w:val="a7"/>
        </w:rPr>
        <w:t>,</w:t>
      </w:r>
      <w:r w:rsidR="0088156F">
        <w:rPr>
          <w:iCs/>
          <w:sz w:val="24"/>
          <w:szCs w:val="24"/>
        </w:rPr>
        <w:t xml:space="preserve"> ответственное лицо – Лещева Екатерина Николаевна, контактный телефон - (473) 249-57-66, 257-94-66, адрес электронной почты: </w:t>
      </w:r>
      <w:hyperlink r:id="rId19" w:history="1">
        <w:r w:rsidR="0088156F">
          <w:rPr>
            <w:rStyle w:val="a7"/>
            <w:sz w:val="24"/>
            <w:szCs w:val="24"/>
            <w:lang w:val="en-US"/>
          </w:rPr>
          <w:t>Lescheva</w:t>
        </w:r>
        <w:r w:rsidR="0088156F">
          <w:rPr>
            <w:rStyle w:val="a7"/>
            <w:sz w:val="24"/>
            <w:szCs w:val="24"/>
          </w:rPr>
          <w:t>.</w:t>
        </w:r>
        <w:r w:rsidR="0088156F">
          <w:rPr>
            <w:rStyle w:val="a7"/>
            <w:sz w:val="24"/>
            <w:szCs w:val="24"/>
            <w:lang w:val="en-US"/>
          </w:rPr>
          <w:t>EN</w:t>
        </w:r>
        <w:r w:rsidR="0088156F">
          <w:rPr>
            <w:rStyle w:val="a7"/>
            <w:sz w:val="24"/>
            <w:szCs w:val="24"/>
          </w:rPr>
          <w:t>@</w:t>
        </w:r>
        <w:r w:rsidR="0088156F">
          <w:rPr>
            <w:rStyle w:val="a7"/>
            <w:sz w:val="24"/>
            <w:szCs w:val="24"/>
            <w:lang w:val="en-US"/>
          </w:rPr>
          <w:t>mrsk</w:t>
        </w:r>
        <w:r w:rsidR="0088156F">
          <w:rPr>
            <w:rStyle w:val="a7"/>
            <w:sz w:val="24"/>
            <w:szCs w:val="24"/>
          </w:rPr>
          <w:t>-1.</w:t>
        </w:r>
        <w:r w:rsidR="0088156F">
          <w:rPr>
            <w:rStyle w:val="a7"/>
            <w:sz w:val="24"/>
            <w:szCs w:val="24"/>
            <w:lang w:val="en-US"/>
          </w:rPr>
          <w:t>ru</w:t>
        </w:r>
      </w:hyperlink>
      <w:r w:rsidR="0088156F">
        <w:rPr>
          <w:rStyle w:val="a7"/>
        </w:rPr>
        <w:t>,</w:t>
      </w:r>
      <w:r w:rsidR="0088156F">
        <w:rPr>
          <w:iCs/>
          <w:sz w:val="24"/>
          <w:szCs w:val="24"/>
        </w:rPr>
        <w:t xml:space="preserve"> Извещением</w:t>
      </w:r>
      <w:r w:rsidR="0088156F">
        <w:rPr>
          <w:sz w:val="24"/>
          <w:szCs w:val="24"/>
        </w:rPr>
        <w:t xml:space="preserve"> о проведении открытого </w:t>
      </w:r>
      <w:r w:rsidR="0088156F">
        <w:rPr>
          <w:iCs/>
          <w:sz w:val="24"/>
          <w:szCs w:val="24"/>
        </w:rPr>
        <w:t>запроса предложений</w:t>
      </w:r>
      <w:r w:rsidR="0088156F">
        <w:rPr>
          <w:sz w:val="24"/>
          <w:szCs w:val="24"/>
        </w:rPr>
        <w:t xml:space="preserve">, опубликованным </w:t>
      </w:r>
      <w:r w:rsidR="0088156F">
        <w:rPr>
          <w:b/>
          <w:sz w:val="24"/>
          <w:szCs w:val="24"/>
        </w:rPr>
        <w:t>«</w:t>
      </w:r>
      <w:r w:rsidR="000A16BB">
        <w:rPr>
          <w:b/>
          <w:sz w:val="24"/>
          <w:szCs w:val="24"/>
        </w:rPr>
        <w:t>16</w:t>
      </w:r>
      <w:r w:rsidR="0088156F">
        <w:rPr>
          <w:b/>
          <w:sz w:val="24"/>
          <w:szCs w:val="24"/>
        </w:rPr>
        <w:t xml:space="preserve">» </w:t>
      </w:r>
      <w:r w:rsidR="000A16BB">
        <w:rPr>
          <w:b/>
          <w:sz w:val="24"/>
          <w:szCs w:val="24"/>
        </w:rPr>
        <w:t>марта</w:t>
      </w:r>
      <w:r w:rsidR="0088156F">
        <w:rPr>
          <w:b/>
          <w:sz w:val="24"/>
          <w:szCs w:val="24"/>
        </w:rPr>
        <w:t xml:space="preserve"> 2017 г.</w:t>
      </w:r>
      <w:r w:rsidR="0088156F">
        <w:rPr>
          <w:sz w:val="24"/>
          <w:szCs w:val="24"/>
        </w:rPr>
        <w:t xml:space="preserve"> на официальном сайте (</w:t>
      </w:r>
      <w:hyperlink r:id="rId20" w:history="1">
        <w:r w:rsidR="0088156F">
          <w:rPr>
            <w:rStyle w:val="a7"/>
            <w:sz w:val="24"/>
            <w:szCs w:val="24"/>
            <w:lang w:val="en-US"/>
          </w:rPr>
          <w:t>www</w:t>
        </w:r>
        <w:r w:rsidR="0088156F">
          <w:rPr>
            <w:rStyle w:val="a7"/>
            <w:sz w:val="24"/>
            <w:szCs w:val="24"/>
          </w:rPr>
          <w:t>.</w:t>
        </w:r>
        <w:r w:rsidR="0088156F">
          <w:rPr>
            <w:rStyle w:val="a7"/>
            <w:sz w:val="24"/>
            <w:szCs w:val="24"/>
            <w:lang w:val="en-US"/>
          </w:rPr>
          <w:t>zakupki</w:t>
        </w:r>
        <w:r w:rsidR="0088156F">
          <w:rPr>
            <w:rStyle w:val="a7"/>
            <w:sz w:val="24"/>
            <w:szCs w:val="24"/>
          </w:rPr>
          <w:t>.</w:t>
        </w:r>
        <w:r w:rsidR="0088156F">
          <w:rPr>
            <w:rStyle w:val="a7"/>
            <w:sz w:val="24"/>
            <w:szCs w:val="24"/>
            <w:lang w:val="en-US"/>
          </w:rPr>
          <w:t>gov</w:t>
        </w:r>
        <w:r w:rsidR="0088156F">
          <w:rPr>
            <w:rStyle w:val="a7"/>
            <w:sz w:val="24"/>
            <w:szCs w:val="24"/>
          </w:rPr>
          <w:t>.</w:t>
        </w:r>
        <w:r w:rsidR="0088156F">
          <w:rPr>
            <w:rStyle w:val="a7"/>
            <w:sz w:val="24"/>
            <w:szCs w:val="24"/>
            <w:lang w:val="en-US"/>
          </w:rPr>
          <w:t>ru</w:t>
        </w:r>
      </w:hyperlink>
      <w:r w:rsidR="0088156F">
        <w:rPr>
          <w:sz w:val="24"/>
          <w:szCs w:val="24"/>
        </w:rPr>
        <w:t>),</w:t>
      </w:r>
      <w:r w:rsidR="0088156F">
        <w:rPr>
          <w:iCs/>
          <w:sz w:val="24"/>
          <w:szCs w:val="24"/>
        </w:rPr>
        <w:t xml:space="preserve"> </w:t>
      </w:r>
      <w:r w:rsidR="0088156F">
        <w:rPr>
          <w:sz w:val="24"/>
          <w:szCs w:val="24"/>
        </w:rPr>
        <w:t xml:space="preserve">на сайте </w:t>
      </w:r>
      <w:r w:rsidR="0088156F">
        <w:rPr>
          <w:iCs/>
          <w:sz w:val="24"/>
          <w:szCs w:val="24"/>
        </w:rPr>
        <w:t>ПАО «МРСК Центра»</w:t>
      </w:r>
      <w:r w:rsidR="0088156F">
        <w:rPr>
          <w:sz w:val="24"/>
          <w:szCs w:val="24"/>
        </w:rPr>
        <w:t xml:space="preserve"> (</w:t>
      </w:r>
      <w:hyperlink r:id="rId21" w:history="1">
        <w:r w:rsidR="0088156F">
          <w:rPr>
            <w:rStyle w:val="a7"/>
            <w:sz w:val="24"/>
            <w:szCs w:val="24"/>
            <w:lang w:val="en-US"/>
          </w:rPr>
          <w:t>www</w:t>
        </w:r>
        <w:r w:rsidR="0088156F">
          <w:rPr>
            <w:rStyle w:val="a7"/>
            <w:sz w:val="24"/>
            <w:szCs w:val="24"/>
          </w:rPr>
          <w:t>.</w:t>
        </w:r>
        <w:r w:rsidR="0088156F">
          <w:rPr>
            <w:rStyle w:val="a7"/>
            <w:sz w:val="24"/>
            <w:szCs w:val="24"/>
            <w:lang w:val="en-US"/>
          </w:rPr>
          <w:t>mrsk</w:t>
        </w:r>
        <w:r w:rsidR="0088156F">
          <w:rPr>
            <w:rStyle w:val="a7"/>
            <w:sz w:val="24"/>
            <w:szCs w:val="24"/>
          </w:rPr>
          <w:t>-1.</w:t>
        </w:r>
        <w:proofErr w:type="spellStart"/>
        <w:r w:rsidR="0088156F">
          <w:rPr>
            <w:rStyle w:val="a7"/>
            <w:sz w:val="24"/>
            <w:szCs w:val="24"/>
            <w:lang w:val="en-US"/>
          </w:rPr>
          <w:t>ru</w:t>
        </w:r>
        <w:proofErr w:type="spellEnd"/>
      </w:hyperlink>
      <w:r w:rsidR="0088156F">
        <w:rPr>
          <w:sz w:val="24"/>
          <w:szCs w:val="24"/>
        </w:rPr>
        <w:t xml:space="preserve">), на сайте ЭТП, указанном в п. </w:t>
      </w:r>
      <w:r w:rsidR="0088156F">
        <w:fldChar w:fldCharType="begin"/>
      </w:r>
      <w:r w:rsidR="0088156F">
        <w:instrText xml:space="preserve"> REF _Ref440269836 \r \h  \* MERGEFORMAT </w:instrText>
      </w:r>
      <w:r w:rsidR="0088156F">
        <w:fldChar w:fldCharType="separate"/>
      </w:r>
      <w:r w:rsidR="00B25BF1" w:rsidRPr="00B25BF1">
        <w:rPr>
          <w:sz w:val="24"/>
          <w:szCs w:val="24"/>
        </w:rPr>
        <w:t>1.1.2</w:t>
      </w:r>
      <w:r w:rsidR="0088156F">
        <w:fldChar w:fldCharType="end"/>
      </w:r>
      <w:r w:rsidR="0088156F">
        <w:rPr>
          <w:sz w:val="24"/>
          <w:szCs w:val="24"/>
        </w:rPr>
        <w:t xml:space="preserve"> настоящей Документации, </w:t>
      </w:r>
      <w:r w:rsidR="0088156F">
        <w:rPr>
          <w:iCs/>
          <w:sz w:val="24"/>
          <w:szCs w:val="24"/>
        </w:rPr>
        <w:t xml:space="preserve"> приг</w:t>
      </w:r>
      <w:r w:rsidR="0088156F">
        <w:rPr>
          <w:sz w:val="24"/>
          <w:szCs w:val="24"/>
        </w:rPr>
        <w:t xml:space="preserve">ласило </w:t>
      </w:r>
      <w:r w:rsidR="0088156F" w:rsidRPr="00B25BF1">
        <w:rPr>
          <w:sz w:val="24"/>
          <w:szCs w:val="24"/>
        </w:rPr>
        <w:t xml:space="preserve">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на право заключения Договора </w:t>
      </w:r>
      <w:r w:rsidR="0088156F" w:rsidRPr="00B25BF1">
        <w:rPr>
          <w:rFonts w:eastAsia="Calibri"/>
          <w:sz w:val="24"/>
          <w:szCs w:val="24"/>
        </w:rPr>
        <w:t>на</w:t>
      </w:r>
      <w:r w:rsidR="0088156F" w:rsidRPr="00B25BF1">
        <w:rPr>
          <w:sz w:val="24"/>
          <w:szCs w:val="24"/>
        </w:rPr>
        <w:t xml:space="preserve"> </w:t>
      </w:r>
      <w:r w:rsidR="0088156F" w:rsidRPr="00B25BF1">
        <w:rPr>
          <w:rFonts w:eastAsia="Calibri"/>
          <w:sz w:val="24"/>
          <w:szCs w:val="24"/>
        </w:rPr>
        <w:t>приобретение</w:t>
      </w:r>
      <w:r w:rsidR="0088156F" w:rsidRPr="00B25BF1">
        <w:rPr>
          <w:sz w:val="24"/>
          <w:szCs w:val="24"/>
        </w:rPr>
        <w:t xml:space="preserve"> </w:t>
      </w:r>
      <w:r w:rsidR="0088156F" w:rsidRPr="00B25BF1">
        <w:rPr>
          <w:rFonts w:eastAsia="Calibri"/>
          <w:sz w:val="24"/>
          <w:szCs w:val="24"/>
        </w:rPr>
        <w:t>лицензий</w:t>
      </w:r>
      <w:r w:rsidR="0088156F" w:rsidRPr="00B25BF1">
        <w:rPr>
          <w:sz w:val="24"/>
          <w:szCs w:val="24"/>
        </w:rPr>
        <w:t xml:space="preserve"> </w:t>
      </w:r>
      <w:r w:rsidR="0088156F" w:rsidRPr="00B25BF1">
        <w:rPr>
          <w:rFonts w:eastAsia="Calibri"/>
          <w:sz w:val="24"/>
          <w:szCs w:val="24"/>
        </w:rPr>
        <w:t>для</w:t>
      </w:r>
      <w:r w:rsidR="0088156F" w:rsidRPr="00B25BF1">
        <w:rPr>
          <w:sz w:val="24"/>
          <w:szCs w:val="24"/>
        </w:rPr>
        <w:t xml:space="preserve"> </w:t>
      </w:r>
      <w:r w:rsidR="0088156F" w:rsidRPr="00B25BF1">
        <w:rPr>
          <w:rFonts w:eastAsia="Calibri"/>
          <w:sz w:val="24"/>
          <w:szCs w:val="24"/>
        </w:rPr>
        <w:t>сетевого оборудования и</w:t>
      </w:r>
      <w:r w:rsidR="0088156F" w:rsidRPr="00B25BF1">
        <w:rPr>
          <w:sz w:val="24"/>
          <w:szCs w:val="24"/>
        </w:rPr>
        <w:t xml:space="preserve"> </w:t>
      </w:r>
      <w:r w:rsidR="0088156F" w:rsidRPr="00B25BF1">
        <w:rPr>
          <w:rFonts w:eastAsia="Calibri"/>
          <w:sz w:val="24"/>
          <w:szCs w:val="24"/>
        </w:rPr>
        <w:t>систем</w:t>
      </w:r>
      <w:r w:rsidR="0088156F" w:rsidRPr="00B25BF1">
        <w:rPr>
          <w:sz w:val="24"/>
          <w:szCs w:val="24"/>
        </w:rPr>
        <w:t xml:space="preserve"> </w:t>
      </w:r>
      <w:r w:rsidR="0088156F" w:rsidRPr="00B25BF1">
        <w:rPr>
          <w:rFonts w:eastAsia="Calibri"/>
          <w:sz w:val="24"/>
          <w:szCs w:val="24"/>
        </w:rPr>
        <w:t>сетевой</w:t>
      </w:r>
      <w:r w:rsidR="0088156F" w:rsidRPr="00B25BF1">
        <w:rPr>
          <w:sz w:val="24"/>
          <w:szCs w:val="24"/>
        </w:rPr>
        <w:t xml:space="preserve"> </w:t>
      </w:r>
      <w:r w:rsidR="0088156F" w:rsidRPr="00B25BF1">
        <w:rPr>
          <w:rFonts w:eastAsia="Calibri"/>
          <w:sz w:val="24"/>
          <w:szCs w:val="24"/>
        </w:rPr>
        <w:t>защиты</w:t>
      </w:r>
      <w:r w:rsidR="0088156F" w:rsidRPr="00B25BF1">
        <w:rPr>
          <w:sz w:val="24"/>
          <w:szCs w:val="24"/>
        </w:rPr>
        <w:t xml:space="preserve"> </w:t>
      </w:r>
      <w:proofErr w:type="spellStart"/>
      <w:r w:rsidR="0088156F" w:rsidRPr="00B25BF1">
        <w:rPr>
          <w:sz w:val="24"/>
          <w:szCs w:val="24"/>
        </w:rPr>
        <w:t>Panda</w:t>
      </w:r>
      <w:proofErr w:type="spellEnd"/>
      <w:r w:rsidR="0088156F" w:rsidRPr="00B25BF1">
        <w:rPr>
          <w:sz w:val="24"/>
          <w:szCs w:val="24"/>
        </w:rPr>
        <w:t xml:space="preserve"> для нужд ПАО «МРСК Центра» (филиала «Воронежэнерго»), расположенного по адресу: РФ, 394033, г. Воронеж, ул. </w:t>
      </w:r>
      <w:proofErr w:type="spellStart"/>
      <w:r w:rsidR="0088156F" w:rsidRPr="00B25BF1">
        <w:rPr>
          <w:sz w:val="24"/>
          <w:szCs w:val="24"/>
        </w:rPr>
        <w:t>Арзамасская</w:t>
      </w:r>
      <w:proofErr w:type="spellEnd"/>
      <w:r w:rsidR="0088156F" w:rsidRPr="00B25BF1">
        <w:rPr>
          <w:sz w:val="24"/>
          <w:szCs w:val="24"/>
        </w:rPr>
        <w:t>, 2</w:t>
      </w:r>
      <w:r w:rsidRPr="00B25BF1">
        <w:rPr>
          <w:sz w:val="24"/>
          <w:szCs w:val="24"/>
        </w:rPr>
        <w:t>.</w:t>
      </w:r>
      <w:bookmarkEnd w:id="11"/>
      <w:bookmarkEnd w:id="12"/>
      <w:bookmarkEnd w:id="13"/>
    </w:p>
    <w:p w:rsidR="00717F60" w:rsidRPr="00B25BF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25BF1">
        <w:rPr>
          <w:sz w:val="24"/>
          <w:szCs w:val="24"/>
        </w:rPr>
        <w:t xml:space="preserve">Настоящий </w:t>
      </w:r>
      <w:r w:rsidR="004B5EB3" w:rsidRPr="00B25BF1">
        <w:rPr>
          <w:sz w:val="24"/>
          <w:szCs w:val="24"/>
        </w:rPr>
        <w:t>З</w:t>
      </w:r>
      <w:r w:rsidRPr="00B25BF1">
        <w:rPr>
          <w:sz w:val="24"/>
          <w:szCs w:val="24"/>
        </w:rPr>
        <w:t xml:space="preserve">апрос предложений проводится в соответствии с правилами и с использованием функционала </w:t>
      </w:r>
      <w:r w:rsidR="00702B2C" w:rsidRPr="00B25BF1">
        <w:rPr>
          <w:sz w:val="24"/>
          <w:szCs w:val="24"/>
        </w:rPr>
        <w:t>электронной торговой площадк</w:t>
      </w:r>
      <w:r w:rsidR="00414AB1" w:rsidRPr="00B25BF1">
        <w:rPr>
          <w:sz w:val="24"/>
          <w:szCs w:val="24"/>
        </w:rPr>
        <w:t>и</w:t>
      </w:r>
      <w:r w:rsidR="00702B2C" w:rsidRPr="00B25BF1">
        <w:rPr>
          <w:sz w:val="24"/>
          <w:szCs w:val="24"/>
        </w:rPr>
        <w:t xml:space="preserve"> </w:t>
      </w:r>
      <w:r w:rsidR="000D70B6" w:rsidRPr="00B25BF1">
        <w:rPr>
          <w:sz w:val="24"/>
          <w:szCs w:val="24"/>
        </w:rPr>
        <w:t>П</w:t>
      </w:r>
      <w:r w:rsidR="00702B2C" w:rsidRPr="00B25BF1">
        <w:rPr>
          <w:sz w:val="24"/>
          <w:szCs w:val="24"/>
        </w:rPr>
        <w:t>АО «</w:t>
      </w:r>
      <w:proofErr w:type="spellStart"/>
      <w:r w:rsidR="00702B2C" w:rsidRPr="00B25BF1">
        <w:rPr>
          <w:sz w:val="24"/>
          <w:szCs w:val="24"/>
        </w:rPr>
        <w:t>Россети</w:t>
      </w:r>
      <w:proofErr w:type="spellEnd"/>
      <w:r w:rsidR="00702B2C" w:rsidRPr="00B25BF1">
        <w:rPr>
          <w:sz w:val="24"/>
          <w:szCs w:val="24"/>
        </w:rPr>
        <w:t xml:space="preserve">» </w:t>
      </w:r>
      <w:hyperlink r:id="rId22" w:history="1">
        <w:r w:rsidR="00862664" w:rsidRPr="00B25BF1">
          <w:rPr>
            <w:rStyle w:val="a7"/>
            <w:color w:val="auto"/>
            <w:sz w:val="24"/>
            <w:szCs w:val="24"/>
          </w:rPr>
          <w:t>etp.rosseti.ru</w:t>
        </w:r>
      </w:hyperlink>
      <w:r w:rsidR="00862664" w:rsidRPr="00B25BF1">
        <w:rPr>
          <w:sz w:val="24"/>
          <w:szCs w:val="24"/>
        </w:rPr>
        <w:t xml:space="preserve"> </w:t>
      </w:r>
      <w:r w:rsidR="00702B2C" w:rsidRPr="00B25BF1">
        <w:rPr>
          <w:sz w:val="24"/>
          <w:szCs w:val="24"/>
        </w:rPr>
        <w:t>(далее — ЭТП)</w:t>
      </w:r>
      <w:r w:rsidR="005B75A6" w:rsidRPr="00B25BF1">
        <w:rPr>
          <w:sz w:val="24"/>
          <w:szCs w:val="24"/>
        </w:rPr>
        <w:t>.</w:t>
      </w:r>
      <w:bookmarkEnd w:id="14"/>
    </w:p>
    <w:p w:rsidR="00717F60" w:rsidRPr="00B25BF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25BF1">
        <w:rPr>
          <w:sz w:val="24"/>
          <w:szCs w:val="24"/>
        </w:rPr>
        <w:t>Заказчик</w:t>
      </w:r>
      <w:r w:rsidR="00702B2C" w:rsidRPr="00B25BF1">
        <w:rPr>
          <w:sz w:val="24"/>
          <w:szCs w:val="24"/>
        </w:rPr>
        <w:t xml:space="preserve">: </w:t>
      </w:r>
      <w:r w:rsidRPr="00B25BF1">
        <w:rPr>
          <w:sz w:val="24"/>
          <w:szCs w:val="24"/>
        </w:rPr>
        <w:t xml:space="preserve"> </w:t>
      </w:r>
      <w:r w:rsidR="00702B2C" w:rsidRPr="00B25BF1">
        <w:rPr>
          <w:iCs/>
          <w:sz w:val="24"/>
          <w:szCs w:val="24"/>
        </w:rPr>
        <w:t>ПАО «МРСК Центра».</w:t>
      </w:r>
      <w:r w:rsidRPr="00B25BF1">
        <w:rPr>
          <w:rStyle w:val="aa"/>
          <w:sz w:val="24"/>
          <w:szCs w:val="24"/>
        </w:rPr>
        <w:t xml:space="preserve"> </w:t>
      </w:r>
      <w:bookmarkEnd w:id="15"/>
    </w:p>
    <w:p w:rsidR="008C4223" w:rsidRPr="00B25BF1"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25BF1">
        <w:rPr>
          <w:sz w:val="24"/>
          <w:szCs w:val="24"/>
        </w:rPr>
        <w:t>Предмет З</w:t>
      </w:r>
      <w:r w:rsidR="00717F60" w:rsidRPr="00B25BF1">
        <w:rPr>
          <w:sz w:val="24"/>
          <w:szCs w:val="24"/>
        </w:rPr>
        <w:t>апроса предложений</w:t>
      </w:r>
      <w:r w:rsidR="00702B2C" w:rsidRPr="00B25BF1">
        <w:rPr>
          <w:sz w:val="24"/>
          <w:szCs w:val="24"/>
        </w:rPr>
        <w:t>:</w:t>
      </w:r>
      <w:bookmarkEnd w:id="16"/>
    </w:p>
    <w:p w:rsidR="00A40714" w:rsidRPr="00B25BF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25BF1">
        <w:rPr>
          <w:b/>
          <w:sz w:val="24"/>
          <w:szCs w:val="24"/>
          <w:u w:val="single"/>
        </w:rPr>
        <w:t>Лот №1:</w:t>
      </w:r>
      <w:r w:rsidR="00717F60" w:rsidRPr="00B25BF1">
        <w:rPr>
          <w:sz w:val="24"/>
          <w:szCs w:val="24"/>
        </w:rPr>
        <w:t xml:space="preserve"> </w:t>
      </w:r>
      <w:bookmarkEnd w:id="17"/>
      <w:r w:rsidR="0088156F" w:rsidRPr="00B25BF1">
        <w:rPr>
          <w:sz w:val="24"/>
          <w:szCs w:val="24"/>
        </w:rPr>
        <w:t xml:space="preserve">право заключения Договора </w:t>
      </w:r>
      <w:r w:rsidR="0088156F" w:rsidRPr="00B25BF1">
        <w:rPr>
          <w:rFonts w:eastAsia="Calibri"/>
          <w:sz w:val="24"/>
          <w:szCs w:val="24"/>
        </w:rPr>
        <w:t>на</w:t>
      </w:r>
      <w:r w:rsidR="0088156F" w:rsidRPr="00B25BF1">
        <w:rPr>
          <w:sz w:val="24"/>
          <w:szCs w:val="24"/>
        </w:rPr>
        <w:t xml:space="preserve"> </w:t>
      </w:r>
      <w:r w:rsidR="0088156F" w:rsidRPr="00B25BF1">
        <w:rPr>
          <w:rFonts w:eastAsia="Calibri"/>
          <w:sz w:val="24"/>
          <w:szCs w:val="24"/>
        </w:rPr>
        <w:t>приобретение</w:t>
      </w:r>
      <w:r w:rsidR="0088156F" w:rsidRPr="00B25BF1">
        <w:rPr>
          <w:sz w:val="24"/>
          <w:szCs w:val="24"/>
        </w:rPr>
        <w:t xml:space="preserve"> </w:t>
      </w:r>
      <w:r w:rsidR="0088156F" w:rsidRPr="00B25BF1">
        <w:rPr>
          <w:rFonts w:eastAsia="Calibri"/>
          <w:sz w:val="24"/>
          <w:szCs w:val="24"/>
        </w:rPr>
        <w:t>лицензий</w:t>
      </w:r>
      <w:r w:rsidR="0088156F" w:rsidRPr="00B25BF1">
        <w:rPr>
          <w:sz w:val="24"/>
          <w:szCs w:val="24"/>
        </w:rPr>
        <w:t xml:space="preserve"> </w:t>
      </w:r>
      <w:r w:rsidR="0088156F" w:rsidRPr="00B25BF1">
        <w:rPr>
          <w:rFonts w:eastAsia="Calibri"/>
          <w:sz w:val="24"/>
          <w:szCs w:val="24"/>
        </w:rPr>
        <w:t>для</w:t>
      </w:r>
      <w:r w:rsidR="0088156F" w:rsidRPr="00B25BF1">
        <w:rPr>
          <w:sz w:val="24"/>
          <w:szCs w:val="24"/>
        </w:rPr>
        <w:t xml:space="preserve"> </w:t>
      </w:r>
      <w:r w:rsidR="0088156F" w:rsidRPr="00B25BF1">
        <w:rPr>
          <w:rFonts w:eastAsia="Calibri"/>
          <w:sz w:val="24"/>
          <w:szCs w:val="24"/>
        </w:rPr>
        <w:t>сетевого оборудования и</w:t>
      </w:r>
      <w:r w:rsidR="0088156F" w:rsidRPr="00B25BF1">
        <w:rPr>
          <w:sz w:val="24"/>
          <w:szCs w:val="24"/>
        </w:rPr>
        <w:t xml:space="preserve"> </w:t>
      </w:r>
      <w:r w:rsidR="0088156F" w:rsidRPr="00B25BF1">
        <w:rPr>
          <w:rFonts w:eastAsia="Calibri"/>
          <w:sz w:val="24"/>
          <w:szCs w:val="24"/>
        </w:rPr>
        <w:t>систем</w:t>
      </w:r>
      <w:r w:rsidR="0088156F" w:rsidRPr="00B25BF1">
        <w:rPr>
          <w:sz w:val="24"/>
          <w:szCs w:val="24"/>
        </w:rPr>
        <w:t xml:space="preserve"> </w:t>
      </w:r>
      <w:r w:rsidR="0088156F" w:rsidRPr="00B25BF1">
        <w:rPr>
          <w:rFonts w:eastAsia="Calibri"/>
          <w:sz w:val="24"/>
          <w:szCs w:val="24"/>
        </w:rPr>
        <w:t>сетевой</w:t>
      </w:r>
      <w:r w:rsidR="0088156F" w:rsidRPr="00B25BF1">
        <w:rPr>
          <w:sz w:val="24"/>
          <w:szCs w:val="24"/>
        </w:rPr>
        <w:t xml:space="preserve"> </w:t>
      </w:r>
      <w:r w:rsidR="0088156F" w:rsidRPr="00B25BF1">
        <w:rPr>
          <w:rFonts w:eastAsia="Calibri"/>
          <w:sz w:val="24"/>
          <w:szCs w:val="24"/>
        </w:rPr>
        <w:t>защиты</w:t>
      </w:r>
      <w:r w:rsidR="0088156F" w:rsidRPr="00B25BF1">
        <w:rPr>
          <w:sz w:val="24"/>
          <w:szCs w:val="24"/>
        </w:rPr>
        <w:t xml:space="preserve"> </w:t>
      </w:r>
      <w:proofErr w:type="spellStart"/>
      <w:r w:rsidR="0088156F" w:rsidRPr="00B25BF1">
        <w:rPr>
          <w:sz w:val="24"/>
          <w:szCs w:val="24"/>
        </w:rPr>
        <w:t>Panda</w:t>
      </w:r>
      <w:proofErr w:type="spellEnd"/>
      <w:r w:rsidR="0088156F" w:rsidRPr="00B25BF1">
        <w:rPr>
          <w:sz w:val="24"/>
          <w:szCs w:val="24"/>
        </w:rPr>
        <w:t xml:space="preserve"> для нужд ПАО «МРСК Центра» (филиала  «Воронежэнерго»)</w:t>
      </w:r>
      <w:r w:rsidR="00702B2C" w:rsidRPr="00B25BF1">
        <w:rPr>
          <w:sz w:val="24"/>
          <w:szCs w:val="24"/>
        </w:rPr>
        <w:t>.</w:t>
      </w:r>
    </w:p>
    <w:p w:rsidR="008C4223" w:rsidRPr="00B25BF1" w:rsidRDefault="008C4223" w:rsidP="00E722B6">
      <w:pPr>
        <w:keepNext/>
        <w:autoSpaceDE w:val="0"/>
        <w:autoSpaceDN w:val="0"/>
        <w:spacing w:line="264" w:lineRule="auto"/>
        <w:ind w:firstLine="540"/>
        <w:rPr>
          <w:sz w:val="24"/>
          <w:szCs w:val="24"/>
          <w:lang w:eastAsia="ru-RU"/>
        </w:rPr>
      </w:pPr>
      <w:r w:rsidRPr="00B25BF1">
        <w:rPr>
          <w:sz w:val="24"/>
          <w:szCs w:val="24"/>
        </w:rPr>
        <w:t xml:space="preserve">Количество лотов: </w:t>
      </w:r>
      <w:r w:rsidRPr="00B25BF1">
        <w:rPr>
          <w:b/>
          <w:sz w:val="24"/>
          <w:szCs w:val="24"/>
        </w:rPr>
        <w:t>1 (один)</w:t>
      </w:r>
      <w:r w:rsidRPr="00B25BF1">
        <w:rPr>
          <w:sz w:val="24"/>
          <w:szCs w:val="24"/>
        </w:rPr>
        <w:t>.</w:t>
      </w:r>
    </w:p>
    <w:bookmarkEnd w:id="18"/>
    <w:p w:rsidR="009D7F01" w:rsidRPr="00B25BF1" w:rsidRDefault="009D7F01" w:rsidP="00E722B6">
      <w:pPr>
        <w:keepNext/>
        <w:autoSpaceDE w:val="0"/>
        <w:autoSpaceDN w:val="0"/>
        <w:spacing w:line="264" w:lineRule="auto"/>
        <w:ind w:firstLine="540"/>
        <w:rPr>
          <w:sz w:val="24"/>
          <w:szCs w:val="24"/>
          <w:lang w:eastAsia="ru-RU"/>
        </w:rPr>
      </w:pPr>
      <w:r w:rsidRPr="00B25BF1">
        <w:rPr>
          <w:i/>
          <w:snapToGrid w:val="0"/>
          <w:sz w:val="24"/>
          <w:szCs w:val="24"/>
          <w:shd w:val="clear" w:color="auto" w:fill="FFFF99"/>
          <w:lang w:eastAsia="ru-RU"/>
        </w:rPr>
        <w:t xml:space="preserve">Участник самостоятельно, в рамках своей </w:t>
      </w:r>
      <w:r w:rsidR="00702B2C" w:rsidRPr="00B25BF1">
        <w:rPr>
          <w:i/>
          <w:snapToGrid w:val="0"/>
          <w:sz w:val="24"/>
          <w:szCs w:val="24"/>
          <w:shd w:val="clear" w:color="auto" w:fill="FFFF99"/>
          <w:lang w:eastAsia="ru-RU"/>
        </w:rPr>
        <w:t>Заявки</w:t>
      </w:r>
      <w:r w:rsidRPr="00B25BF1">
        <w:rPr>
          <w:i/>
          <w:snapToGrid w:val="0"/>
          <w:sz w:val="24"/>
          <w:szCs w:val="24"/>
          <w:shd w:val="clear" w:color="auto" w:fill="FFFF99"/>
          <w:lang w:eastAsia="ru-RU"/>
        </w:rPr>
        <w:t xml:space="preserve"> формирует стоимость </w:t>
      </w:r>
      <w:r w:rsidR="00E56A22" w:rsidRPr="00B25BF1">
        <w:rPr>
          <w:i/>
          <w:snapToGrid w:val="0"/>
          <w:sz w:val="24"/>
          <w:szCs w:val="24"/>
          <w:shd w:val="clear" w:color="auto" w:fill="FFFF99"/>
          <w:lang w:eastAsia="ru-RU"/>
        </w:rPr>
        <w:t>предлагаемой к поставке продукции</w:t>
      </w:r>
      <w:r w:rsidRPr="00B25BF1">
        <w:rPr>
          <w:i/>
          <w:snapToGrid w:val="0"/>
          <w:sz w:val="24"/>
          <w:szCs w:val="24"/>
          <w:shd w:val="clear" w:color="auto" w:fill="FFFF99"/>
          <w:lang w:eastAsia="ru-RU"/>
        </w:rPr>
        <w:t>, закупаемо</w:t>
      </w:r>
      <w:r w:rsidR="00E56A22" w:rsidRPr="00B25BF1">
        <w:rPr>
          <w:i/>
          <w:snapToGrid w:val="0"/>
          <w:sz w:val="24"/>
          <w:szCs w:val="24"/>
          <w:shd w:val="clear" w:color="auto" w:fill="FFFF99"/>
          <w:lang w:eastAsia="ru-RU"/>
        </w:rPr>
        <w:t>й</w:t>
      </w:r>
      <w:r w:rsidRPr="00B25BF1">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25BF1">
        <w:rPr>
          <w:sz w:val="24"/>
          <w:szCs w:val="24"/>
          <w:lang w:eastAsia="ru-RU"/>
        </w:rPr>
        <w:t>.</w:t>
      </w:r>
    </w:p>
    <w:p w:rsidR="00804801" w:rsidRPr="00B25BF1" w:rsidRDefault="00B5344A" w:rsidP="00E722B6">
      <w:pPr>
        <w:pStyle w:val="a"/>
        <w:keepNext/>
        <w:numPr>
          <w:ilvl w:val="0"/>
          <w:numId w:val="0"/>
        </w:numPr>
        <w:spacing w:line="264" w:lineRule="auto"/>
        <w:ind w:left="360" w:hanging="360"/>
        <w:rPr>
          <w:sz w:val="24"/>
          <w:szCs w:val="24"/>
        </w:rPr>
      </w:pPr>
      <w:r w:rsidRPr="00B25BF1">
        <w:rPr>
          <w:sz w:val="24"/>
          <w:szCs w:val="24"/>
        </w:rPr>
        <w:t>Частичное выполнение</w:t>
      </w:r>
      <w:r w:rsidR="002946EF" w:rsidRPr="00B25BF1">
        <w:rPr>
          <w:sz w:val="24"/>
          <w:szCs w:val="24"/>
        </w:rPr>
        <w:t xml:space="preserve"> </w:t>
      </w:r>
      <w:r w:rsidR="004D17BD" w:rsidRPr="00B25BF1">
        <w:rPr>
          <w:sz w:val="24"/>
          <w:szCs w:val="24"/>
        </w:rPr>
        <w:t xml:space="preserve">поставок, </w:t>
      </w:r>
      <w:r w:rsidR="00AD3EBC" w:rsidRPr="00B25BF1">
        <w:rPr>
          <w:sz w:val="24"/>
          <w:szCs w:val="24"/>
        </w:rPr>
        <w:t>работ (услуг)</w:t>
      </w:r>
      <w:r w:rsidRPr="00B25BF1">
        <w:rPr>
          <w:sz w:val="24"/>
          <w:szCs w:val="24"/>
        </w:rPr>
        <w:t xml:space="preserve"> не допускается.</w:t>
      </w:r>
    </w:p>
    <w:p w:rsidR="00717F60" w:rsidRPr="00B25BF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25BF1">
        <w:rPr>
          <w:sz w:val="24"/>
          <w:szCs w:val="24"/>
        </w:rPr>
        <w:t>Сроки</w:t>
      </w:r>
      <w:r w:rsidR="00717F60" w:rsidRPr="00B25BF1">
        <w:rPr>
          <w:sz w:val="24"/>
          <w:szCs w:val="24"/>
        </w:rPr>
        <w:t xml:space="preserve"> </w:t>
      </w:r>
      <w:r w:rsidR="002946EF" w:rsidRPr="00B25BF1">
        <w:rPr>
          <w:sz w:val="24"/>
          <w:szCs w:val="24"/>
        </w:rPr>
        <w:t xml:space="preserve">выполнения </w:t>
      </w:r>
      <w:r w:rsidR="00702B2C" w:rsidRPr="00B25BF1">
        <w:rPr>
          <w:sz w:val="24"/>
          <w:szCs w:val="24"/>
        </w:rPr>
        <w:t>поставок</w:t>
      </w:r>
      <w:r w:rsidR="00717F60" w:rsidRPr="00B25BF1">
        <w:rPr>
          <w:sz w:val="24"/>
          <w:szCs w:val="24"/>
        </w:rPr>
        <w:t xml:space="preserve">: </w:t>
      </w:r>
      <w:r w:rsidR="0088156F" w:rsidRPr="00B25BF1">
        <w:rPr>
          <w:b/>
          <w:sz w:val="24"/>
          <w:szCs w:val="24"/>
        </w:rPr>
        <w:t>Май 2017г.</w:t>
      </w:r>
      <w:bookmarkEnd w:id="19"/>
    </w:p>
    <w:p w:rsidR="008D2928" w:rsidRPr="00B25BF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25BF1">
        <w:rPr>
          <w:sz w:val="24"/>
          <w:szCs w:val="24"/>
        </w:rPr>
        <w:t xml:space="preserve">Отгрузочные реквизиты/базис поставки: </w:t>
      </w:r>
      <w:r w:rsidR="008D2928" w:rsidRPr="00B25BF1">
        <w:rPr>
          <w:sz w:val="24"/>
          <w:szCs w:val="24"/>
        </w:rPr>
        <w:t xml:space="preserve">на условиях DDP (Согласно ИНКОТЕРМС </w:t>
      </w:r>
      <w:r w:rsidR="00DA1402" w:rsidRPr="00B25BF1">
        <w:rPr>
          <w:sz w:val="24"/>
          <w:szCs w:val="24"/>
        </w:rPr>
        <w:t>2010</w:t>
      </w:r>
      <w:r w:rsidR="008D2928" w:rsidRPr="00B25BF1">
        <w:rPr>
          <w:sz w:val="24"/>
          <w:szCs w:val="24"/>
        </w:rPr>
        <w:t xml:space="preserve">) </w:t>
      </w:r>
      <w:bookmarkEnd w:id="20"/>
      <w:r w:rsidR="00F25FCA" w:rsidRPr="00B25BF1">
        <w:rPr>
          <w:sz w:val="24"/>
          <w:szCs w:val="24"/>
        </w:rPr>
        <w:t xml:space="preserve">по адресу филиала - «Воронежэнерго», РФ, 394033, г. Воронеж, ул. </w:t>
      </w:r>
      <w:proofErr w:type="spellStart"/>
      <w:r w:rsidR="00F25FCA" w:rsidRPr="00B25BF1">
        <w:rPr>
          <w:sz w:val="24"/>
          <w:szCs w:val="24"/>
        </w:rPr>
        <w:t>Арзамасская</w:t>
      </w:r>
      <w:proofErr w:type="spellEnd"/>
      <w:r w:rsidR="00F25FCA" w:rsidRPr="00B25BF1">
        <w:rPr>
          <w:sz w:val="24"/>
          <w:szCs w:val="24"/>
        </w:rPr>
        <w:t>, 2.</w:t>
      </w:r>
    </w:p>
    <w:p w:rsidR="00717F60" w:rsidRPr="00B25BF1" w:rsidRDefault="008D2928" w:rsidP="00E722B6">
      <w:pPr>
        <w:pStyle w:val="afffffff2"/>
        <w:keepNext/>
        <w:widowControl w:val="0"/>
        <w:numPr>
          <w:ilvl w:val="2"/>
          <w:numId w:val="18"/>
        </w:numPr>
        <w:tabs>
          <w:tab w:val="clear" w:pos="720"/>
          <w:tab w:val="num" w:pos="1560"/>
          <w:tab w:val="num" w:pos="1650"/>
        </w:tabs>
        <w:autoSpaceDE w:val="0"/>
        <w:autoSpaceDN w:val="0"/>
        <w:adjustRightInd w:val="0"/>
        <w:spacing w:before="60" w:line="264" w:lineRule="auto"/>
        <w:ind w:left="0" w:firstLine="550"/>
        <w:rPr>
          <w:rFonts w:ascii="Times New Roman" w:hAnsi="Times New Roman" w:cs="Times New Roman"/>
          <w:bCs/>
          <w:snapToGrid/>
          <w:sz w:val="24"/>
          <w:szCs w:val="24"/>
          <w:lang w:eastAsia="ar-SA"/>
        </w:rPr>
      </w:pPr>
      <w:r w:rsidRPr="00B25BF1">
        <w:rPr>
          <w:rFonts w:ascii="Times New Roman" w:hAnsi="Times New Roman" w:cs="Times New Roman"/>
          <w:bCs/>
          <w:snapToGrid/>
          <w:sz w:val="24"/>
          <w:szCs w:val="24"/>
          <w:lang w:eastAsia="ar-SA"/>
        </w:rPr>
        <w:t>«</w:t>
      </w:r>
      <w:bookmarkStart w:id="21" w:name="_Ref440270663"/>
      <w:r w:rsidR="0022360B" w:rsidRPr="00B25BF1">
        <w:rPr>
          <w:rFonts w:ascii="Times New Roman" w:hAnsi="Times New Roman" w:cs="Times New Roman"/>
          <w:bCs/>
          <w:snapToGrid/>
          <w:sz w:val="24"/>
          <w:szCs w:val="24"/>
          <w:lang w:eastAsia="ar-SA"/>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B25BF1">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B25BF1">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B25BF1">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B25BF1">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B25BF1" w:rsidRPr="00B25BF1">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B25BF1" w:rsidRPr="00B25BF1">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B25BF1" w:rsidRPr="00B25BF1">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B25BF1" w:rsidRPr="00B25BF1">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B25BF1" w:rsidRPr="00B25BF1">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B25BF1" w:rsidRPr="00B25BF1">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B25BF1" w:rsidRPr="00B25BF1">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B25BF1" w:rsidRPr="00B25BF1">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B25BF1" w:rsidRPr="00B25BF1">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B25BF1" w:rsidRPr="00B25BF1">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B25BF1" w:rsidRPr="00B25BF1">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B25BF1" w:rsidRPr="00B25BF1">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B25BF1" w:rsidRPr="00B25BF1">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B25BF1" w:rsidRPr="00B25BF1">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w:t>
      </w:r>
      <w:r w:rsidRPr="00382A07">
        <w:rPr>
          <w:sz w:val="24"/>
          <w:szCs w:val="24"/>
        </w:rPr>
        <w:lastRenderedPageBreak/>
        <w:t xml:space="preserve">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B25BF1" w:rsidRPr="00B25BF1">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B25BF1" w:rsidRPr="00B25BF1">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B25BF1" w:rsidRPr="00B25BF1">
        <w:rPr>
          <w:b w:val="0"/>
          <w:szCs w:val="24"/>
        </w:rPr>
        <w:t>3.3</w:t>
      </w:r>
      <w:r w:rsidR="00152F2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B25BF1" w:rsidRPr="00B25BF1">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B25BF1" w:rsidRPr="00B25BF1">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B25BF1" w:rsidRPr="00B25BF1">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B25BF1" w:rsidRPr="00B25BF1">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B25BF1" w:rsidRPr="00B25BF1">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B25BF1" w:rsidRPr="00B25BF1">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B25BF1" w:rsidRPr="00B25BF1">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B25BF1">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B25BF1" w:rsidRPr="00B25BF1">
        <w:rPr>
          <w:b w:val="0"/>
        </w:rPr>
        <w:t>5.5</w:t>
      </w:r>
      <w:r w:rsidR="00152F2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B25BF1" w:rsidRPr="00B25BF1">
        <w:rPr>
          <w:b w:val="0"/>
        </w:rPr>
        <w:t>2.2.3</w:t>
      </w:r>
      <w:r w:rsidR="00152F2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B25BF1">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B25BF1" w:rsidRPr="00B25BF1">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B25BF1" w:rsidRPr="00B25BF1">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B25BF1" w:rsidRPr="00B25BF1">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B25BF1" w:rsidRPr="00B25BF1">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B25BF1">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B25BF1" w:rsidRPr="00B25BF1">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B25BF1">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B25BF1">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B25BF1">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B25BF1" w:rsidRPr="00B25BF1">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B25BF1" w:rsidRPr="00B25BF1">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B25BF1" w:rsidRPr="00B25BF1">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B25BF1" w:rsidRPr="00B25BF1">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B25BF1" w:rsidRPr="00B25BF1">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B25BF1" w:rsidRPr="00B25BF1">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B25BF1" w:rsidRPr="00B25BF1">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B25BF1" w:rsidRPr="00B25BF1">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B25BF1" w:rsidRPr="00B25BF1">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B25BF1" w:rsidRPr="00B25BF1">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B25BF1" w:rsidRPr="00B25BF1">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B25BF1" w:rsidRPr="00B25BF1">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B25BF1" w:rsidRPr="00B25BF1">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B25BF1" w:rsidRPr="00B25BF1">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B25BF1" w:rsidRPr="00B25BF1">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B25BF1" w:rsidRPr="00B25BF1">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B25BF1" w:rsidRPr="00B25BF1">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B25BF1" w:rsidRPr="00B25BF1">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B25BF1" w:rsidRPr="00B25BF1">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B25BF1" w:rsidRPr="00B25BF1">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B25BF1" w:rsidRPr="00B25BF1">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B25BF1" w:rsidRPr="00B25BF1">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B25BF1" w:rsidRPr="00B25BF1">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B25BF1" w:rsidRPr="00B25BF1">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B25BF1" w:rsidRPr="00B25BF1">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B25BF1" w:rsidRPr="00B25BF1">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B25BF1" w:rsidRPr="00B25BF1">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B25BF1">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B25BF1" w:rsidRPr="00B25BF1">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B25BF1" w:rsidRPr="00B25BF1">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B25BF1" w:rsidRPr="00B25BF1">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B25BF1" w:rsidRPr="00B25BF1">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B25BF1" w:rsidRPr="00B25BF1">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B25BF1" w:rsidRPr="00B25BF1">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B25BF1" w:rsidRPr="00B25BF1">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B25BF1" w:rsidRPr="00B25BF1">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B25BF1" w:rsidRPr="00B25BF1">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B25BF1" w:rsidRPr="00B25BF1">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B25BF1" w:rsidRPr="00B25BF1">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B25BF1" w:rsidRPr="00B25BF1">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B25BF1" w:rsidRPr="00B25BF1">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55CFC"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D55CFC">
        <w:rPr>
          <w:bCs w:val="0"/>
          <w:sz w:val="24"/>
          <w:szCs w:val="24"/>
        </w:rPr>
        <w:t>изменении официального курса валюты.</w:t>
      </w:r>
    </w:p>
    <w:p w:rsidR="00717F60" w:rsidRPr="00D55CFC"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D55CFC">
        <w:rPr>
          <w:szCs w:val="24"/>
        </w:rPr>
        <w:t xml:space="preserve">Начальная (максимальная) цена </w:t>
      </w:r>
      <w:r w:rsidR="00123C70" w:rsidRPr="00D55CFC">
        <w:rPr>
          <w:szCs w:val="24"/>
        </w:rPr>
        <w:t>Договор</w:t>
      </w:r>
      <w:r w:rsidRPr="00D55CFC">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D55CF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D55CFC">
        <w:rPr>
          <w:bCs w:val="0"/>
          <w:sz w:val="24"/>
          <w:szCs w:val="24"/>
        </w:rPr>
        <w:t xml:space="preserve">Начальная (максимальная) цена </w:t>
      </w:r>
      <w:r w:rsidR="00123C70" w:rsidRPr="00D55CFC">
        <w:rPr>
          <w:bCs w:val="0"/>
          <w:sz w:val="24"/>
          <w:szCs w:val="24"/>
        </w:rPr>
        <w:t>Договор</w:t>
      </w:r>
      <w:r w:rsidRPr="00D55CFC">
        <w:rPr>
          <w:bCs w:val="0"/>
          <w:sz w:val="24"/>
          <w:szCs w:val="24"/>
        </w:rPr>
        <w:t>а</w:t>
      </w:r>
      <w:r w:rsidR="00216641" w:rsidRPr="00D55CFC">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55CFC">
        <w:rPr>
          <w:b/>
          <w:bCs w:val="0"/>
          <w:sz w:val="24"/>
          <w:szCs w:val="24"/>
          <w:u w:val="single"/>
        </w:rPr>
        <w:t>По Лоту №1:</w:t>
      </w:r>
      <w:r w:rsidR="00717F60" w:rsidRPr="00D55CFC">
        <w:rPr>
          <w:bCs w:val="0"/>
          <w:sz w:val="24"/>
          <w:szCs w:val="24"/>
        </w:rPr>
        <w:t xml:space="preserve"> </w:t>
      </w:r>
      <w:r w:rsidR="00D55CFC" w:rsidRPr="00D55CFC">
        <w:rPr>
          <w:b/>
          <w:sz w:val="24"/>
          <w:szCs w:val="24"/>
        </w:rPr>
        <w:t>650 000,00</w:t>
      </w:r>
      <w:r w:rsidR="00D55CFC" w:rsidRPr="00D55CFC">
        <w:rPr>
          <w:sz w:val="24"/>
          <w:szCs w:val="24"/>
        </w:rPr>
        <w:t xml:space="preserve"> (Шестьсот пятьдесят тысяч) рублей 00 копеек РФ, без учета НДС; НДС составляет </w:t>
      </w:r>
      <w:r w:rsidR="00D55CFC" w:rsidRPr="00D55CFC">
        <w:rPr>
          <w:b/>
          <w:sz w:val="24"/>
          <w:szCs w:val="24"/>
        </w:rPr>
        <w:t>117 000,00</w:t>
      </w:r>
      <w:r w:rsidR="00D55CFC" w:rsidRPr="00D55CFC">
        <w:rPr>
          <w:sz w:val="24"/>
          <w:szCs w:val="24"/>
        </w:rPr>
        <w:t xml:space="preserve"> (Сто семнадцать тысяч) рублей 00 копеек РФ; </w:t>
      </w:r>
      <w:r w:rsidR="00D55CFC" w:rsidRPr="00D55CFC">
        <w:rPr>
          <w:b/>
          <w:sz w:val="24"/>
          <w:szCs w:val="24"/>
        </w:rPr>
        <w:t>767 000,00</w:t>
      </w:r>
      <w:r w:rsidR="00D55CFC" w:rsidRPr="00D55CFC">
        <w:rPr>
          <w:sz w:val="24"/>
          <w:szCs w:val="24"/>
        </w:rPr>
        <w:t xml:space="preserve"> (Семьсот шестьдесят семь тысяч) рублей 00 копеек РФ, с учетом НДС.</w:t>
      </w:r>
    </w:p>
    <w:p w:rsidR="004F657D" w:rsidRPr="00B15503" w:rsidRDefault="00F40192" w:rsidP="004C0021">
      <w:pPr>
        <w:pStyle w:val="aff6"/>
        <w:widowControl w:val="0"/>
        <w:numPr>
          <w:ilvl w:val="3"/>
          <w:numId w:val="25"/>
        </w:numPr>
        <w:shd w:val="clear" w:color="auto" w:fill="FFFFFF"/>
        <w:tabs>
          <w:tab w:val="clear" w:pos="1134"/>
          <w:tab w:val="left" w:pos="1701"/>
        </w:tabs>
        <w:suppressAutoHyphens w:val="0"/>
        <w:autoSpaceDE w:val="0"/>
        <w:spacing w:before="120" w:after="100" w:line="264" w:lineRule="auto"/>
        <w:ind w:left="0" w:right="17" w:firstLine="709"/>
        <w:rPr>
          <w:bCs w:val="0"/>
          <w:sz w:val="24"/>
          <w:szCs w:val="24"/>
        </w:rPr>
      </w:pPr>
      <w:r w:rsidRPr="00B15503">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B15503">
        <w:rPr>
          <w:sz w:val="24"/>
          <w:szCs w:val="24"/>
        </w:rPr>
        <w:t>Договора (Лота)</w:t>
      </w:r>
      <w:r w:rsidR="004F657D" w:rsidRPr="00B15503">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B25BF1" w:rsidRPr="00B25BF1">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B25BF1" w:rsidRPr="00B25BF1">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B25BF1" w:rsidRPr="00B25BF1">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B25BF1" w:rsidRPr="00B25BF1">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B25BF1" w:rsidRPr="00B25BF1">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lastRenderedPageBreak/>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B25BF1" w:rsidRPr="00B25BF1">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lastRenderedPageBreak/>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B25BF1" w:rsidRPr="00B25BF1">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B25BF1" w:rsidRPr="00B25BF1">
        <w:rPr>
          <w:sz w:val="24"/>
          <w:szCs w:val="24"/>
        </w:rPr>
        <w:t>3.3.8.2</w:t>
      </w:r>
      <w:r w:rsidR="00152F2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B25BF1" w:rsidRPr="00B25BF1">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B25BF1" w:rsidRPr="00B25BF1">
        <w:rPr>
          <w:sz w:val="24"/>
          <w:szCs w:val="24"/>
        </w:rPr>
        <w:t>5.1.3</w:t>
      </w:r>
      <w:r w:rsidR="00152F2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B25BF1" w:rsidRPr="00B25BF1">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B25BF1" w:rsidRPr="00B25BF1">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w:t>
      </w:r>
      <w:r w:rsidR="00F82225" w:rsidRPr="00382A07">
        <w:rPr>
          <w:sz w:val="24"/>
          <w:szCs w:val="24"/>
        </w:rPr>
        <w:lastRenderedPageBreak/>
        <w:t xml:space="preserve">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 xml:space="preserve">по форме и в соответствии с инструкциями, </w:t>
      </w:r>
      <w:r w:rsidR="00A154B7" w:rsidRPr="00382A07">
        <w:rPr>
          <w:bCs w:val="0"/>
          <w:sz w:val="24"/>
          <w:szCs w:val="24"/>
        </w:rPr>
        <w:lastRenderedPageBreak/>
        <w:t>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B25BF1" w:rsidRPr="00B25BF1">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B25BF1" w:rsidRPr="00B25BF1">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B25BF1" w:rsidRPr="00B25BF1">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B25BF1" w:rsidRPr="00B25BF1">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B25BF1" w:rsidRPr="00B25BF1">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B25BF1" w:rsidRPr="00B25BF1">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 xml:space="preserve">отсканированные копии сертификатов качества (соответствия) продукции (на продукцию, подлежащую обязательной сертификации) (желательное условие </w:t>
      </w:r>
      <w:r w:rsidRPr="00382A07">
        <w:rPr>
          <w:sz w:val="24"/>
          <w:szCs w:val="24"/>
        </w:rPr>
        <w:lastRenderedPageBreak/>
        <w:t>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B25BF1" w:rsidRPr="00B25BF1">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w:t>
      </w:r>
      <w:r w:rsidRPr="00382A07">
        <w:rPr>
          <w:sz w:val="24"/>
          <w:szCs w:val="24"/>
        </w:rPr>
        <w:lastRenderedPageBreak/>
        <w:t>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B25BF1" w:rsidRPr="00B25BF1">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B25BF1" w:rsidRPr="00B25BF1">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B25BF1">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B25BF1" w:rsidRPr="00B25BF1">
        <w:rPr>
          <w:bCs w:val="0"/>
          <w:sz w:val="24"/>
          <w:szCs w:val="24"/>
          <w:lang w:val="en-US"/>
        </w:rPr>
        <w:t>a</w:t>
      </w:r>
      <w:r w:rsidR="00B25BF1" w:rsidRPr="00B25BF1">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B25BF1" w:rsidRPr="00B25BF1">
        <w:rPr>
          <w:bCs w:val="0"/>
          <w:sz w:val="24"/>
          <w:szCs w:val="24"/>
          <w:lang w:val="en-US"/>
        </w:rPr>
        <w:t>g</w:t>
      </w:r>
      <w:r w:rsidR="00B25BF1" w:rsidRPr="00B25BF1">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B25BF1" w:rsidRPr="00B25BF1">
        <w:rPr>
          <w:bCs w:val="0"/>
          <w:sz w:val="24"/>
          <w:szCs w:val="24"/>
        </w:rPr>
        <w:t>3.3.10.4</w:t>
      </w:r>
      <w:r w:rsidR="00152F2A">
        <w:fldChar w:fldCharType="end"/>
      </w:r>
      <w:r w:rsidRPr="00382A07">
        <w:rPr>
          <w:bCs w:val="0"/>
          <w:sz w:val="24"/>
          <w:szCs w:val="24"/>
        </w:rPr>
        <w:t xml:space="preserve">, при этом такое </w:t>
      </w:r>
      <w:r w:rsidRPr="00382A07">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B25BF1" w:rsidRPr="00B25BF1">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B25BF1" w:rsidRPr="00B25BF1">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B25BF1" w:rsidRPr="00B25BF1">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B25BF1" w:rsidRPr="00B25BF1">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B25BF1" w:rsidRPr="00B25BF1">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B25BF1" w:rsidRPr="00B25BF1">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B25BF1" w:rsidRPr="00B25BF1">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B25BF1" w:rsidRPr="00B25BF1">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B25BF1" w:rsidRPr="00B25BF1">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B25BF1" w:rsidRPr="00B25BF1">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B25BF1" w:rsidRPr="00B25BF1">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B25BF1" w:rsidRPr="00B25BF1">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B25BF1" w:rsidRPr="00B25BF1">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xml:space="preserve">, </w:t>
      </w:r>
      <w:r w:rsidR="00AA2F2F">
        <w:rPr>
          <w:bCs w:val="0"/>
          <w:sz w:val="24"/>
          <w:szCs w:val="24"/>
        </w:rPr>
        <w:lastRenderedPageBreak/>
        <w:t>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B25BF1">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B25BF1">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B25BF1" w:rsidRPr="00B25BF1">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B25BF1" w:rsidRPr="00B25BF1">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152F2A">
        <w:fldChar w:fldCharType="begin"/>
      </w:r>
      <w:r w:rsidR="00152F2A">
        <w:instrText xml:space="preserve"> REF _Ref441574460 \r \h  \* MERGEFORMAT </w:instrText>
      </w:r>
      <w:r w:rsidR="00152F2A">
        <w:fldChar w:fldCharType="separate"/>
      </w:r>
      <w:r w:rsidR="00B25BF1" w:rsidRPr="00B25BF1">
        <w:rPr>
          <w:sz w:val="24"/>
          <w:szCs w:val="24"/>
          <w:lang w:eastAsia="ru-RU"/>
        </w:rPr>
        <w:t>5.13</w:t>
      </w:r>
      <w:r w:rsidR="00152F2A">
        <w:fldChar w:fldCharType="end"/>
      </w:r>
      <w:r w:rsidRPr="00382A07">
        <w:rPr>
          <w:sz w:val="24"/>
          <w:szCs w:val="24"/>
        </w:rPr>
        <w:t xml:space="preserve">), в срок не позднее даты и времени окончания приема заявок, указанных в пункте </w:t>
      </w:r>
      <w:r w:rsidR="00152F2A">
        <w:fldChar w:fldCharType="begin"/>
      </w:r>
      <w:r w:rsidR="00152F2A">
        <w:instrText xml:space="preserve"> REF _Ref440289953 \r \h  \* MERGEFORMAT </w:instrText>
      </w:r>
      <w:r w:rsidR="00152F2A">
        <w:fldChar w:fldCharType="separate"/>
      </w:r>
      <w:r w:rsidR="00B25BF1" w:rsidRPr="00B25BF1">
        <w:rPr>
          <w:sz w:val="24"/>
          <w:szCs w:val="24"/>
        </w:rPr>
        <w:t>3.4.1.3</w:t>
      </w:r>
      <w:r w:rsidR="00152F2A">
        <w:fldChar w:fldCharType="end"/>
      </w:r>
      <w:r w:rsidRPr="00382A07">
        <w:rPr>
          <w:sz w:val="24"/>
          <w:szCs w:val="24"/>
        </w:rPr>
        <w:t xml:space="preserve"> настоящей Документации, по адресу: </w:t>
      </w:r>
      <w:r w:rsidR="00D55CFC">
        <w:rPr>
          <w:sz w:val="24"/>
          <w:szCs w:val="24"/>
        </w:rPr>
        <w:t xml:space="preserve">РФ, </w:t>
      </w:r>
      <w:r w:rsidR="00D55CFC">
        <w:rPr>
          <w:iCs/>
          <w:sz w:val="24"/>
          <w:szCs w:val="24"/>
        </w:rPr>
        <w:t xml:space="preserve">394033, г. Воронеж, ул. </w:t>
      </w:r>
      <w:proofErr w:type="spellStart"/>
      <w:r w:rsidR="00D55CFC">
        <w:rPr>
          <w:iCs/>
          <w:sz w:val="24"/>
          <w:szCs w:val="24"/>
        </w:rPr>
        <w:t>Арзамасская</w:t>
      </w:r>
      <w:proofErr w:type="spellEnd"/>
      <w:r w:rsidR="00D55CFC">
        <w:rPr>
          <w:iCs/>
          <w:sz w:val="24"/>
          <w:szCs w:val="24"/>
        </w:rPr>
        <w:t>, д. 2</w:t>
      </w:r>
      <w:r w:rsidR="00D55CFC">
        <w:rPr>
          <w:sz w:val="24"/>
          <w:szCs w:val="24"/>
        </w:rPr>
        <w:t xml:space="preserve">, </w:t>
      </w:r>
      <w:proofErr w:type="spellStart"/>
      <w:r w:rsidR="00D55CFC">
        <w:rPr>
          <w:sz w:val="24"/>
          <w:szCs w:val="24"/>
        </w:rPr>
        <w:t>каб</w:t>
      </w:r>
      <w:proofErr w:type="spellEnd"/>
      <w:r w:rsidR="00D55CFC">
        <w:rPr>
          <w:sz w:val="24"/>
          <w:szCs w:val="24"/>
        </w:rPr>
        <w:t>. №112, исполнительный сотрудник – Зайцева Александра Анатольевна, контактный телефон (473) 249-57-66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B25BF1" w:rsidRPr="00B25BF1">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B25BF1" w:rsidRPr="00B25BF1">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B25BF1" w:rsidRPr="00B25BF1">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B25BF1" w:rsidRPr="00B25BF1">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B25BF1" w:rsidRPr="00B25BF1">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w:t>
      </w:r>
      <w:r w:rsidRPr="00DB5A15">
        <w:rPr>
          <w:szCs w:val="24"/>
        </w:rPr>
        <w:lastRenderedPageBreak/>
        <w:t xml:space="preserve">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B25BF1" w:rsidRPr="00B25BF1">
        <w:rPr>
          <w:rFonts w:eastAsia="Calibri"/>
          <w:szCs w:val="24"/>
          <w:lang w:eastAsia="en-US"/>
        </w:rPr>
        <w:t>5.6</w:t>
      </w:r>
      <w:r w:rsidR="00152F2A">
        <w:fldChar w:fldCharType="end"/>
      </w:r>
      <w:r w:rsidRPr="00DB5A15">
        <w:rPr>
          <w:rFonts w:eastAsia="Calibri"/>
          <w:szCs w:val="24"/>
          <w:lang w:eastAsia="en-US"/>
        </w:rPr>
        <w:t xml:space="preserve">) Участник обязан направить на электронную почту </w:t>
      </w:r>
      <w:r w:rsidR="00D55CFC">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(473) 249-57-66, адрес</w:t>
      </w:r>
      <w:proofErr w:type="gramEnd"/>
      <w:r w:rsidR="00D55CFC">
        <w:rPr>
          <w:rFonts w:eastAsia="Calibri"/>
          <w:szCs w:val="24"/>
          <w:lang w:eastAsia="en-US"/>
        </w:rPr>
        <w:t xml:space="preserve"> электронной почты: </w:t>
      </w:r>
      <w:hyperlink r:id="rId35" w:history="1">
        <w:r w:rsidR="00D55CFC">
          <w:rPr>
            <w:rStyle w:val="a7"/>
            <w:rFonts w:eastAsia="Calibri"/>
            <w:lang w:val="en-US" w:eastAsia="en-US"/>
          </w:rPr>
          <w:t>Zaitseva</w:t>
        </w:r>
        <w:r w:rsidR="00D55CFC">
          <w:rPr>
            <w:rStyle w:val="a7"/>
            <w:rFonts w:eastAsia="Calibri"/>
            <w:lang w:eastAsia="en-US"/>
          </w:rPr>
          <w:t>.</w:t>
        </w:r>
        <w:r w:rsidR="00D55CFC">
          <w:rPr>
            <w:rStyle w:val="a7"/>
            <w:rFonts w:eastAsia="Calibri"/>
            <w:lang w:val="en-US" w:eastAsia="en-US"/>
          </w:rPr>
          <w:t>AA</w:t>
        </w:r>
        <w:r w:rsidR="00D55CFC">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B25BF1" w:rsidRPr="00B25BF1">
        <w:rPr>
          <w:szCs w:val="24"/>
        </w:rPr>
        <w:t>3.4.1.3</w:t>
      </w:r>
      <w:r w:rsidR="00152F2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6D2FCD" w:rsidRPr="00B25BF1" w:rsidRDefault="006D2FCD" w:rsidP="00B60D0E">
      <w:pPr>
        <w:pStyle w:val="aff6"/>
        <w:numPr>
          <w:ilvl w:val="0"/>
          <w:numId w:val="0"/>
        </w:numPr>
        <w:snapToGrid w:val="0"/>
        <w:spacing w:before="100" w:beforeAutospacing="1" w:line="240" w:lineRule="auto"/>
        <w:ind w:left="2160"/>
        <w:jc w:val="left"/>
        <w:rPr>
          <w:sz w:val="24"/>
          <w:szCs w:val="24"/>
          <w:u w:val="single"/>
        </w:rPr>
      </w:pPr>
      <w:r w:rsidRPr="00B25BF1">
        <w:rPr>
          <w:sz w:val="24"/>
          <w:szCs w:val="24"/>
          <w:u w:val="single"/>
        </w:rPr>
        <w:t>Получатель платежа: Публичное акционерное общество «Межрегиональная распределительная сетевая компания Центра»</w:t>
      </w:r>
    </w:p>
    <w:p w:rsidR="00D55CFC" w:rsidRDefault="00D55CFC" w:rsidP="00B60D0E">
      <w:pPr>
        <w:pStyle w:val="aff6"/>
        <w:numPr>
          <w:ilvl w:val="0"/>
          <w:numId w:val="0"/>
        </w:numPr>
        <w:tabs>
          <w:tab w:val="clear" w:pos="1134"/>
        </w:tabs>
        <w:snapToGrid w:val="0"/>
        <w:spacing w:before="100" w:beforeAutospacing="1" w:line="240" w:lineRule="auto"/>
        <w:jc w:val="center"/>
        <w:rPr>
          <w:sz w:val="24"/>
          <w:szCs w:val="24"/>
          <w:u w:val="single"/>
        </w:rPr>
      </w:pPr>
      <w:r w:rsidRPr="00B25BF1">
        <w:rPr>
          <w:sz w:val="24"/>
          <w:szCs w:val="24"/>
          <w:u w:val="single"/>
        </w:rPr>
        <w:t>127018, Россия, г. Москва, ул. 2-я Ямская, д.4</w:t>
      </w:r>
    </w:p>
    <w:p w:rsidR="00D55CFC" w:rsidRDefault="00D55CFC" w:rsidP="00B60D0E">
      <w:pPr>
        <w:pStyle w:val="aff6"/>
        <w:numPr>
          <w:ilvl w:val="0"/>
          <w:numId w:val="0"/>
        </w:numPr>
        <w:tabs>
          <w:tab w:val="clear" w:pos="1134"/>
          <w:tab w:val="left" w:pos="2127"/>
        </w:tabs>
        <w:suppressAutoHyphens w:val="0"/>
        <w:spacing w:before="240" w:line="240" w:lineRule="auto"/>
        <w:jc w:val="center"/>
        <w:rPr>
          <w:sz w:val="24"/>
          <w:szCs w:val="24"/>
        </w:rPr>
      </w:pPr>
      <w:r>
        <w:rPr>
          <w:sz w:val="24"/>
          <w:szCs w:val="24"/>
        </w:rPr>
        <w:t>ИНН 6901067107 КПП 997450001 (771501001)</w:t>
      </w:r>
    </w:p>
    <w:p w:rsidR="00D55CFC" w:rsidRDefault="00D55CFC" w:rsidP="00B60D0E">
      <w:pPr>
        <w:pStyle w:val="aff6"/>
        <w:numPr>
          <w:ilvl w:val="0"/>
          <w:numId w:val="0"/>
        </w:numPr>
        <w:tabs>
          <w:tab w:val="clear" w:pos="1134"/>
          <w:tab w:val="left" w:pos="2127"/>
        </w:tabs>
        <w:suppressAutoHyphens w:val="0"/>
        <w:spacing w:before="240" w:line="240" w:lineRule="auto"/>
        <w:jc w:val="center"/>
        <w:rPr>
          <w:sz w:val="24"/>
          <w:szCs w:val="24"/>
        </w:rPr>
      </w:pPr>
      <w:r>
        <w:rPr>
          <w:sz w:val="24"/>
          <w:szCs w:val="24"/>
        </w:rPr>
        <w:t>ОГРН 1046900099498, 17/12/2004, МИФНС №1 по Тверской области</w:t>
      </w:r>
    </w:p>
    <w:p w:rsidR="00D55CFC" w:rsidRDefault="00D55CFC" w:rsidP="00B60D0E">
      <w:pPr>
        <w:pStyle w:val="aff6"/>
        <w:numPr>
          <w:ilvl w:val="0"/>
          <w:numId w:val="0"/>
        </w:numPr>
        <w:tabs>
          <w:tab w:val="clear" w:pos="1134"/>
          <w:tab w:val="left" w:pos="2127"/>
        </w:tabs>
        <w:suppressAutoHyphens w:val="0"/>
        <w:spacing w:before="240" w:line="240" w:lineRule="auto"/>
        <w:jc w:val="center"/>
        <w:rPr>
          <w:sz w:val="24"/>
          <w:szCs w:val="24"/>
        </w:rPr>
      </w:pPr>
      <w:r>
        <w:rPr>
          <w:sz w:val="24"/>
          <w:szCs w:val="24"/>
        </w:rPr>
        <w:t>Филиал ПАО «МРСК Центра» - «Воронежэнерго»</w:t>
      </w:r>
    </w:p>
    <w:p w:rsidR="00D55CFC" w:rsidRDefault="00D55CFC" w:rsidP="00B60D0E">
      <w:pPr>
        <w:pStyle w:val="aff6"/>
        <w:numPr>
          <w:ilvl w:val="0"/>
          <w:numId w:val="0"/>
        </w:numPr>
        <w:tabs>
          <w:tab w:val="clear" w:pos="1134"/>
          <w:tab w:val="left" w:pos="2127"/>
        </w:tabs>
        <w:suppressAutoHyphens w:val="0"/>
        <w:spacing w:before="240" w:line="240" w:lineRule="auto"/>
        <w:jc w:val="center"/>
        <w:rPr>
          <w:sz w:val="24"/>
          <w:szCs w:val="24"/>
        </w:rPr>
      </w:pPr>
      <w:r>
        <w:rPr>
          <w:sz w:val="24"/>
          <w:szCs w:val="24"/>
        </w:rPr>
        <w:t xml:space="preserve">394033, г. Воронеж, ул. </w:t>
      </w:r>
      <w:proofErr w:type="spellStart"/>
      <w:proofErr w:type="gramStart"/>
      <w:r>
        <w:rPr>
          <w:sz w:val="24"/>
          <w:szCs w:val="24"/>
        </w:rPr>
        <w:t>Арзамасская</w:t>
      </w:r>
      <w:proofErr w:type="spellEnd"/>
      <w:proofErr w:type="gramEnd"/>
      <w:r>
        <w:rPr>
          <w:sz w:val="24"/>
          <w:szCs w:val="24"/>
        </w:rPr>
        <w:t>, д. 2</w:t>
      </w:r>
    </w:p>
    <w:p w:rsidR="00D55CFC" w:rsidRDefault="00D55CFC" w:rsidP="00B60D0E">
      <w:pPr>
        <w:pStyle w:val="aff6"/>
        <w:numPr>
          <w:ilvl w:val="0"/>
          <w:numId w:val="0"/>
        </w:numPr>
        <w:tabs>
          <w:tab w:val="clear" w:pos="1134"/>
          <w:tab w:val="left" w:pos="1701"/>
        </w:tabs>
        <w:spacing w:line="240" w:lineRule="auto"/>
        <w:jc w:val="center"/>
        <w:rPr>
          <w:sz w:val="24"/>
          <w:szCs w:val="24"/>
        </w:rPr>
      </w:pPr>
      <w:r>
        <w:rPr>
          <w:sz w:val="24"/>
          <w:szCs w:val="24"/>
        </w:rPr>
        <w:t>ИНН 6901067107 КПП 366302001</w:t>
      </w:r>
    </w:p>
    <w:p w:rsidR="00D55CFC" w:rsidRDefault="00D55CFC" w:rsidP="00B60D0E">
      <w:pPr>
        <w:pStyle w:val="aff6"/>
        <w:numPr>
          <w:ilvl w:val="0"/>
          <w:numId w:val="0"/>
        </w:numPr>
        <w:tabs>
          <w:tab w:val="clear" w:pos="1134"/>
          <w:tab w:val="left" w:pos="2127"/>
        </w:tabs>
        <w:suppressAutoHyphens w:val="0"/>
        <w:spacing w:before="240" w:line="240" w:lineRule="auto"/>
        <w:jc w:val="center"/>
        <w:rPr>
          <w:sz w:val="24"/>
          <w:szCs w:val="24"/>
        </w:rPr>
      </w:pPr>
      <w:r>
        <w:rPr>
          <w:sz w:val="24"/>
          <w:szCs w:val="24"/>
        </w:rPr>
        <w:t xml:space="preserve">Банковские реквизиты </w:t>
      </w:r>
      <w:proofErr w:type="gramStart"/>
      <w:r>
        <w:rPr>
          <w:sz w:val="24"/>
          <w:szCs w:val="24"/>
        </w:rPr>
        <w:t>р</w:t>
      </w:r>
      <w:proofErr w:type="gramEnd"/>
      <w:r>
        <w:rPr>
          <w:sz w:val="24"/>
          <w:szCs w:val="24"/>
        </w:rPr>
        <w:t>/с 40702810900250005153 в Филиале ПАО Банк ВТБ 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w:t>
      </w:r>
      <w:r w:rsidRPr="00DB5A15">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B25BF1" w:rsidRPr="00B25BF1">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52E3C"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 xml:space="preserve">архивов, состоящих из нескольких </w:t>
      </w:r>
      <w:r w:rsidRPr="00352E3C">
        <w:rPr>
          <w:bCs w:val="0"/>
          <w:sz w:val="24"/>
          <w:szCs w:val="24"/>
        </w:rPr>
        <w:t>частей (томов) на ЭТП не допускается.</w:t>
      </w:r>
    </w:p>
    <w:p w:rsidR="00717F60" w:rsidRPr="00352E3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52E3C">
        <w:rPr>
          <w:bCs w:val="0"/>
          <w:sz w:val="24"/>
          <w:szCs w:val="24"/>
        </w:rPr>
        <w:t>Заявк</w:t>
      </w:r>
      <w:r w:rsidR="00717F60" w:rsidRPr="00352E3C">
        <w:rPr>
          <w:bCs w:val="0"/>
          <w:sz w:val="24"/>
          <w:szCs w:val="24"/>
        </w:rPr>
        <w:t xml:space="preserve">и на ЭТП могут быть поданы до </w:t>
      </w:r>
      <w:r w:rsidR="002B5044" w:rsidRPr="00352E3C">
        <w:rPr>
          <w:b/>
          <w:bCs w:val="0"/>
          <w:sz w:val="24"/>
          <w:szCs w:val="24"/>
        </w:rPr>
        <w:t xml:space="preserve">12 часов 00 минут </w:t>
      </w:r>
      <w:r w:rsidR="00352E3C" w:rsidRPr="00352E3C">
        <w:rPr>
          <w:b/>
          <w:bCs w:val="0"/>
          <w:sz w:val="24"/>
          <w:szCs w:val="24"/>
        </w:rPr>
        <w:t>31</w:t>
      </w:r>
      <w:r w:rsidR="002B5044" w:rsidRPr="00352E3C">
        <w:rPr>
          <w:b/>
          <w:bCs w:val="0"/>
          <w:sz w:val="24"/>
          <w:szCs w:val="24"/>
        </w:rPr>
        <w:t xml:space="preserve"> </w:t>
      </w:r>
      <w:r w:rsidR="00352E3C" w:rsidRPr="00352E3C">
        <w:rPr>
          <w:b/>
          <w:bCs w:val="0"/>
          <w:sz w:val="24"/>
          <w:szCs w:val="24"/>
        </w:rPr>
        <w:t>марта</w:t>
      </w:r>
      <w:r w:rsidR="002B5044" w:rsidRPr="00352E3C">
        <w:rPr>
          <w:b/>
          <w:bCs w:val="0"/>
          <w:sz w:val="24"/>
          <w:szCs w:val="24"/>
        </w:rPr>
        <w:t xml:space="preserve"> </w:t>
      </w:r>
      <w:r w:rsidR="004E638A" w:rsidRPr="00352E3C">
        <w:rPr>
          <w:b/>
          <w:bCs w:val="0"/>
          <w:sz w:val="24"/>
          <w:szCs w:val="24"/>
        </w:rPr>
        <w:t>2017</w:t>
      </w:r>
      <w:r w:rsidR="002B5044" w:rsidRPr="00352E3C">
        <w:rPr>
          <w:b/>
          <w:bCs w:val="0"/>
          <w:sz w:val="24"/>
          <w:szCs w:val="24"/>
        </w:rPr>
        <w:t xml:space="preserve"> года</w:t>
      </w:r>
      <w:r w:rsidR="00BC2634" w:rsidRPr="00352E3C">
        <w:rPr>
          <w:b/>
          <w:bCs w:val="0"/>
          <w:sz w:val="24"/>
          <w:szCs w:val="24"/>
        </w:rPr>
        <w:t xml:space="preserve">, </w:t>
      </w:r>
      <w:r w:rsidR="00BC2634" w:rsidRPr="00352E3C">
        <w:rPr>
          <w:bCs w:val="0"/>
          <w:sz w:val="24"/>
          <w:szCs w:val="24"/>
        </w:rPr>
        <w:t xml:space="preserve">при этом предложенная Участником в Письме о подаче оферты </w:t>
      </w:r>
      <w:r w:rsidR="00BC2634" w:rsidRPr="00352E3C">
        <w:rPr>
          <w:bCs w:val="0"/>
          <w:spacing w:val="-2"/>
          <w:sz w:val="24"/>
          <w:szCs w:val="24"/>
        </w:rPr>
        <w:t>(под</w:t>
      </w:r>
      <w:r w:rsidR="00BC2634" w:rsidRPr="00352E3C">
        <w:rPr>
          <w:bCs w:val="0"/>
          <w:sz w:val="24"/>
          <w:szCs w:val="24"/>
        </w:rPr>
        <w:t xml:space="preserve">раздел </w:t>
      </w:r>
      <w:r w:rsidR="00152F2A" w:rsidRPr="00352E3C">
        <w:fldChar w:fldCharType="begin"/>
      </w:r>
      <w:r w:rsidR="00152F2A" w:rsidRPr="00352E3C">
        <w:instrText xml:space="preserve"> REF _Ref55336310 \r \h  \* MERGEFORMAT </w:instrText>
      </w:r>
      <w:r w:rsidR="00152F2A" w:rsidRPr="00352E3C">
        <w:fldChar w:fldCharType="separate"/>
      </w:r>
      <w:r w:rsidR="00B25BF1" w:rsidRPr="00352E3C">
        <w:rPr>
          <w:bCs w:val="0"/>
          <w:sz w:val="24"/>
          <w:szCs w:val="24"/>
        </w:rPr>
        <w:t>5.1</w:t>
      </w:r>
      <w:r w:rsidR="00152F2A" w:rsidRPr="00352E3C">
        <w:fldChar w:fldCharType="end"/>
      </w:r>
      <w:r w:rsidR="00BC2634" w:rsidRPr="00352E3C">
        <w:rPr>
          <w:bCs w:val="0"/>
          <w:sz w:val="24"/>
          <w:szCs w:val="24"/>
          <w:lang w:eastAsia="ru-RU"/>
        </w:rPr>
        <w:t>)</w:t>
      </w:r>
      <w:r w:rsidR="00BC2634" w:rsidRPr="00352E3C">
        <w:rPr>
          <w:bCs w:val="0"/>
          <w:sz w:val="24"/>
          <w:szCs w:val="24"/>
        </w:rPr>
        <w:t xml:space="preserve"> цена должна соответствовать цене, указанной Участником на «котировочной доске» ЭТП</w:t>
      </w:r>
      <w:r w:rsidR="00717F60" w:rsidRPr="00352E3C">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B25BF1" w:rsidRPr="00B25BF1">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B25BF1" w:rsidRPr="00B25BF1">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B25BF1" w:rsidRPr="00B25BF1">
        <w:rPr>
          <w:sz w:val="24"/>
          <w:szCs w:val="24"/>
        </w:rPr>
        <w:t>5.13</w:t>
      </w:r>
      <w:r w:rsidR="00152F2A">
        <w:fldChar w:fldCharType="end"/>
      </w:r>
      <w:r w:rsidR="00CA44AD" w:rsidRPr="00DB5A15">
        <w:rPr>
          <w:sz w:val="24"/>
          <w:szCs w:val="24"/>
        </w:rPr>
        <w:t xml:space="preserve">), в случае, если в качестве </w:t>
      </w:r>
      <w:r w:rsidR="00CA44AD" w:rsidRPr="00DB5A15">
        <w:rPr>
          <w:sz w:val="24"/>
          <w:szCs w:val="24"/>
        </w:rPr>
        <w:lastRenderedPageBreak/>
        <w:t>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B25BF1" w:rsidRPr="00B25BF1">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B25BF1" w:rsidRPr="00B25BF1">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B25BF1" w:rsidRPr="00B25BF1">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B25BF1" w:rsidRPr="00B25BF1">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B25BF1" w:rsidRPr="00B25BF1">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B25BF1" w:rsidRPr="00B25BF1">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B25BF1" w:rsidRPr="00B25BF1">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B25BF1" w:rsidRPr="00B25BF1">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 xml:space="preserve">05.04.2013 № 44-ФЗ «О контрактной системе в сфере закупок товаров, работ, услуг для </w:t>
      </w:r>
      <w:r w:rsidR="00A75256" w:rsidRPr="00382A07">
        <w:rPr>
          <w:rFonts w:eastAsia="Arial Unicode MS"/>
          <w:sz w:val="24"/>
          <w:szCs w:val="24"/>
        </w:rPr>
        <w:lastRenderedPageBreak/>
        <w:t>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B25BF1" w:rsidRPr="00B25BF1">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B25BF1" w:rsidRPr="00B25BF1">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w:t>
      </w:r>
      <w:r w:rsidRPr="00382A07">
        <w:rPr>
          <w:sz w:val="24"/>
          <w:szCs w:val="24"/>
        </w:rPr>
        <w:lastRenderedPageBreak/>
        <w:t xml:space="preserve">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B25BF1" w:rsidRPr="00B25BF1">
        <w:rPr>
          <w:sz w:val="24"/>
          <w:szCs w:val="24"/>
        </w:rPr>
        <w:t>3.3.14</w:t>
      </w:r>
      <w:r w:rsidR="00152F2A">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B25BF1" w:rsidRPr="00B25BF1">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xml:space="preserve">, за исключением документов, </w:t>
      </w:r>
      <w:r w:rsidR="00076D8B" w:rsidRPr="00382A07">
        <w:rPr>
          <w:iCs/>
          <w:sz w:val="24"/>
          <w:szCs w:val="24"/>
          <w:lang w:eastAsia="ru-RU"/>
        </w:rPr>
        <w:lastRenderedPageBreak/>
        <w:t>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B25BF1" w:rsidRPr="00B25BF1">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B25BF1" w:rsidRPr="00B25BF1">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B25BF1" w:rsidRPr="00B25BF1">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B25BF1" w:rsidRPr="00B25BF1">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B25BF1" w:rsidRPr="00B25BF1">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B25BF1" w:rsidRPr="00B25BF1">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B25BF1" w:rsidRPr="00B25BF1">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w:t>
      </w:r>
      <w:r w:rsidRPr="001018D6">
        <w:rPr>
          <w:sz w:val="24"/>
          <w:szCs w:val="24"/>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52E3C"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w:t>
      </w:r>
      <w:r w:rsidRPr="00352E3C">
        <w:rPr>
          <w:sz w:val="24"/>
          <w:szCs w:val="24"/>
        </w:rPr>
        <w:t xml:space="preserve">Договора, сниженной на 15 процентов (коэффициент приоритета при поставке продукции российского происхождения принимается </w:t>
      </w:r>
      <w:proofErr w:type="gramStart"/>
      <w:r w:rsidRPr="00352E3C">
        <w:rPr>
          <w:i/>
          <w:sz w:val="24"/>
          <w:szCs w:val="24"/>
          <w:lang w:val="en-US"/>
        </w:rPr>
        <w:t>k</w:t>
      </w:r>
      <w:proofErr w:type="gramEnd"/>
      <w:r w:rsidRPr="00352E3C">
        <w:rPr>
          <w:i/>
          <w:sz w:val="24"/>
          <w:szCs w:val="24"/>
          <w:vertAlign w:val="subscript"/>
        </w:rPr>
        <w:t>ПРИОР</w:t>
      </w:r>
      <w:r w:rsidRPr="00352E3C">
        <w:rPr>
          <w:sz w:val="24"/>
          <w:szCs w:val="24"/>
        </w:rPr>
        <w:t xml:space="preserve">=0,85, иначе </w:t>
      </w:r>
      <w:r w:rsidRPr="00352E3C">
        <w:rPr>
          <w:i/>
          <w:sz w:val="24"/>
          <w:szCs w:val="24"/>
          <w:lang w:val="en-US"/>
        </w:rPr>
        <w:t>k</w:t>
      </w:r>
      <w:r w:rsidRPr="00352E3C">
        <w:rPr>
          <w:i/>
          <w:sz w:val="24"/>
          <w:szCs w:val="24"/>
          <w:vertAlign w:val="subscript"/>
        </w:rPr>
        <w:t>ПРИОР</w:t>
      </w:r>
      <w:r w:rsidRPr="00352E3C">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352E3C"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52E3C">
        <w:rPr>
          <w:sz w:val="24"/>
          <w:szCs w:val="24"/>
        </w:rPr>
        <w:t>Приоритет не предоставляется в случаях, если:</w:t>
      </w:r>
    </w:p>
    <w:p w:rsidR="00031513" w:rsidRPr="00352E3C" w:rsidRDefault="00031513" w:rsidP="00031513">
      <w:pPr>
        <w:pStyle w:val="ConsPlusNormal"/>
        <w:ind w:firstLine="540"/>
        <w:jc w:val="both"/>
        <w:rPr>
          <w:rFonts w:ascii="Times New Roman" w:hAnsi="Times New Roman" w:cs="Times New Roman"/>
          <w:sz w:val="24"/>
          <w:szCs w:val="24"/>
        </w:rPr>
      </w:pPr>
      <w:r w:rsidRPr="00352E3C">
        <w:rPr>
          <w:rFonts w:ascii="Times New Roman" w:hAnsi="Times New Roman" w:cs="Times New Roman"/>
          <w:sz w:val="24"/>
          <w:szCs w:val="24"/>
        </w:rPr>
        <w:t xml:space="preserve">а) закупка признана несостоявшейся (п. </w:t>
      </w:r>
      <w:r w:rsidR="00152F2A" w:rsidRPr="00352E3C">
        <w:fldChar w:fldCharType="begin"/>
      </w:r>
      <w:r w:rsidR="00152F2A" w:rsidRPr="00352E3C">
        <w:instrText xml:space="preserve"> REF _Ref303251044 \r \h  \* MERGEFORMAT </w:instrText>
      </w:r>
      <w:r w:rsidR="00152F2A" w:rsidRPr="00352E3C">
        <w:fldChar w:fldCharType="separate"/>
      </w:r>
      <w:r w:rsidR="00B25BF1" w:rsidRPr="00352E3C">
        <w:rPr>
          <w:rFonts w:ascii="Times New Roman" w:hAnsi="Times New Roman" w:cs="Times New Roman"/>
          <w:sz w:val="24"/>
          <w:szCs w:val="24"/>
        </w:rPr>
        <w:t>3.10</w:t>
      </w:r>
      <w:r w:rsidR="00152F2A" w:rsidRPr="00352E3C">
        <w:fldChar w:fldCharType="end"/>
      </w:r>
      <w:r w:rsidRPr="00352E3C">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352E3C">
        <w:rPr>
          <w:rFonts w:ascii="Times New Roman" w:hAnsi="Times New Roman" w:cs="Times New Roman"/>
          <w:sz w:val="24"/>
          <w:szCs w:val="24"/>
        </w:rPr>
        <w:t xml:space="preserve">по запросу предложений </w:t>
      </w:r>
      <w:r w:rsidRPr="00352E3C">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352E3C">
        <w:rPr>
          <w:rFonts w:ascii="Times New Roman" w:hAnsi="Times New Roman" w:cs="Times New Roman"/>
          <w:sz w:val="24"/>
          <w:szCs w:val="24"/>
        </w:rPr>
        <w:t xml:space="preserve"> по запросу предложений</w:t>
      </w:r>
      <w:r w:rsidRPr="00352E3C">
        <w:rPr>
          <w:rFonts w:ascii="Times New Roman" w:hAnsi="Times New Roman" w:cs="Times New Roman"/>
          <w:sz w:val="24"/>
          <w:szCs w:val="24"/>
        </w:rPr>
        <w:t>);</w:t>
      </w:r>
    </w:p>
    <w:p w:rsidR="00031513" w:rsidRPr="00352E3C" w:rsidRDefault="00031513" w:rsidP="00031513">
      <w:pPr>
        <w:pStyle w:val="ConsPlusNormal"/>
        <w:ind w:firstLine="540"/>
        <w:jc w:val="both"/>
        <w:rPr>
          <w:rFonts w:ascii="Times New Roman" w:hAnsi="Times New Roman" w:cs="Times New Roman"/>
          <w:sz w:val="24"/>
          <w:szCs w:val="24"/>
        </w:rPr>
      </w:pPr>
      <w:r w:rsidRPr="00352E3C">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352E3C">
        <w:rPr>
          <w:rFonts w:ascii="Times New Roman" w:hAnsi="Times New Roman" w:cs="Times New Roman"/>
          <w:sz w:val="24"/>
          <w:szCs w:val="24"/>
        </w:rPr>
        <w:t xml:space="preserve">в) в заявках на участие в закупке </w:t>
      </w:r>
      <w:r w:rsidRPr="00352E3C">
        <w:rPr>
          <w:rFonts w:ascii="Times New Roman" w:hAnsi="Times New Roman" w:cs="Times New Roman"/>
          <w:i/>
          <w:sz w:val="24"/>
          <w:szCs w:val="24"/>
        </w:rPr>
        <w:t>всех Участников, прошедших отборочную стадию,</w:t>
      </w:r>
      <w:r w:rsidRPr="00352E3C">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коэффициент изменения начальной (максимальной) цены договора по результатам </w:t>
      </w:r>
      <w:r w:rsidRPr="001018D6">
        <w:rPr>
          <w:rFonts w:ascii="Times New Roman" w:hAnsi="Times New Roman" w:cs="Times New Roman"/>
          <w:sz w:val="24"/>
          <w:szCs w:val="24"/>
        </w:rPr>
        <w:lastRenderedPageBreak/>
        <w:t>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B25BF1" w:rsidRPr="00B25BF1">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B25BF1" w:rsidRPr="00B25BF1">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B25BF1" w:rsidRPr="00B25BF1">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w:t>
      </w:r>
      <w:r w:rsidRPr="00991C07">
        <w:rPr>
          <w:sz w:val="24"/>
          <w:szCs w:val="24"/>
        </w:rPr>
        <w:lastRenderedPageBreak/>
        <w:t xml:space="preserve">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B25BF1" w:rsidRPr="00B25BF1">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B25BF1" w:rsidRPr="00B25BF1">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B25BF1" w:rsidRPr="00B25BF1">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B25BF1" w:rsidRPr="00B25BF1">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B25BF1" w:rsidRPr="00B25BF1">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B25BF1" w:rsidRPr="00B25BF1">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w:t>
      </w:r>
      <w:r w:rsidRPr="004A1A68">
        <w:rPr>
          <w:i/>
          <w:sz w:val="24"/>
          <w:szCs w:val="24"/>
        </w:rPr>
        <w:lastRenderedPageBreak/>
        <w:t>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B25BF1" w:rsidRPr="00B25BF1">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B25BF1" w:rsidRPr="00B25BF1">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B25BF1" w:rsidRPr="00B25BF1">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B25BF1" w:rsidRPr="00B25BF1">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B25BF1" w:rsidRPr="00B25BF1">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B25BF1">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B25BF1" w:rsidRPr="00B25BF1">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B25BF1" w:rsidRPr="00B25BF1">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 xml:space="preserve">не меняя при этом цену единицы поставляемой продукции и другие </w:t>
      </w:r>
      <w:r w:rsidRPr="001018D6">
        <w:rPr>
          <w:sz w:val="24"/>
          <w:szCs w:val="24"/>
        </w:rPr>
        <w:lastRenderedPageBreak/>
        <w:t>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B25BF1" w:rsidRPr="00B25BF1">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B25BF1">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B25BF1" w:rsidRPr="00B25BF1">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B25BF1" w:rsidRPr="00B25BF1">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B25BF1">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B25BF1" w:rsidRPr="00B25BF1">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B25BF1" w:rsidRPr="00B25BF1">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B25BF1" w:rsidRPr="00B25BF1">
        <w:rPr>
          <w:sz w:val="24"/>
          <w:szCs w:val="24"/>
        </w:rPr>
        <w:t>3.12.6</w:t>
      </w:r>
      <w:r w:rsidR="00152F2A">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w:t>
      </w:r>
      <w:r w:rsidR="00D56F8C" w:rsidRPr="00382A07">
        <w:rPr>
          <w:sz w:val="24"/>
          <w:szCs w:val="24"/>
        </w:rPr>
        <w:lastRenderedPageBreak/>
        <w:t xml:space="preserve">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B25BF1" w:rsidRPr="00B25BF1">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F261C2"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F261C2">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F261C2">
        <w:rPr>
          <w:b w:val="0"/>
          <w:szCs w:val="24"/>
        </w:rPr>
        <w:t>Техническ</w:t>
      </w:r>
      <w:r w:rsidR="003776BB" w:rsidRPr="00F261C2">
        <w:rPr>
          <w:b w:val="0"/>
          <w:szCs w:val="24"/>
        </w:rPr>
        <w:t>о</w:t>
      </w:r>
      <w:proofErr w:type="gramStart"/>
      <w:r w:rsidR="003776BB" w:rsidRPr="00F261C2">
        <w:rPr>
          <w:b w:val="0"/>
          <w:szCs w:val="24"/>
        </w:rPr>
        <w:t>е(</w:t>
      </w:r>
      <w:proofErr w:type="spellStart"/>
      <w:proofErr w:type="gramEnd"/>
      <w:r w:rsidRPr="00F261C2">
        <w:rPr>
          <w:b w:val="0"/>
          <w:szCs w:val="24"/>
        </w:rPr>
        <w:t>ие</w:t>
      </w:r>
      <w:proofErr w:type="spellEnd"/>
      <w:r w:rsidR="003776BB" w:rsidRPr="00F261C2">
        <w:rPr>
          <w:b w:val="0"/>
          <w:szCs w:val="24"/>
        </w:rPr>
        <w:t>)</w:t>
      </w:r>
      <w:r w:rsidRPr="00F261C2">
        <w:rPr>
          <w:b w:val="0"/>
          <w:szCs w:val="24"/>
        </w:rPr>
        <w:t xml:space="preserve"> задани</w:t>
      </w:r>
      <w:r w:rsidR="003776BB" w:rsidRPr="00F261C2">
        <w:rPr>
          <w:b w:val="0"/>
          <w:szCs w:val="24"/>
        </w:rPr>
        <w:t>е(</w:t>
      </w:r>
      <w:r w:rsidRPr="00F261C2">
        <w:rPr>
          <w:b w:val="0"/>
          <w:szCs w:val="24"/>
        </w:rPr>
        <w:t>я</w:t>
      </w:r>
      <w:r w:rsidR="003776BB" w:rsidRPr="00F261C2">
        <w:rPr>
          <w:b w:val="0"/>
          <w:szCs w:val="24"/>
        </w:rPr>
        <w:t>)</w:t>
      </w:r>
      <w:r w:rsidRPr="00F261C2">
        <w:rPr>
          <w:b w:val="0"/>
          <w:szCs w:val="24"/>
        </w:rPr>
        <w:t xml:space="preserve"> </w:t>
      </w:r>
      <w:r w:rsidR="00A154B7" w:rsidRPr="00F261C2">
        <w:rPr>
          <w:b w:val="0"/>
          <w:szCs w:val="24"/>
        </w:rPr>
        <w:t>по Лоту №1 (подраздел</w:t>
      </w:r>
      <w:r w:rsidR="00A154B7" w:rsidRPr="00382A07">
        <w:rPr>
          <w:b w:val="0"/>
          <w:szCs w:val="24"/>
        </w:rPr>
        <w:t xml:space="preserve"> </w:t>
      </w:r>
      <w:r w:rsidR="00152F2A">
        <w:fldChar w:fldCharType="begin"/>
      </w:r>
      <w:r w:rsidR="00152F2A">
        <w:instrText xml:space="preserve"> REF _Ref440275279 \r \h  \* MERGEFORMAT </w:instrText>
      </w:r>
      <w:r w:rsidR="00152F2A">
        <w:fldChar w:fldCharType="separate"/>
      </w:r>
      <w:r w:rsidR="00B25BF1" w:rsidRPr="00B25BF1">
        <w:rPr>
          <w:b w:val="0"/>
          <w:szCs w:val="24"/>
        </w:rPr>
        <w:t>1.1.4</w:t>
      </w:r>
      <w:r w:rsidR="00152F2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B25BF1" w:rsidRPr="00B25BF1">
        <w:rPr>
          <w:b w:val="0"/>
          <w:szCs w:val="24"/>
        </w:rPr>
        <w:t>5.3</w:t>
      </w:r>
      <w:r w:rsidR="00152F2A">
        <w:fldChar w:fldCharType="end"/>
      </w:r>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B25BF1" w:rsidRPr="00B25BF1">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B25BF1" w:rsidRPr="00B25BF1">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B25BF1" w:rsidRPr="00B25BF1">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B25BF1" w:rsidRPr="00B25BF1">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AD79DC" w:rsidRDefault="004F4D80" w:rsidP="00AD79DC">
            <w:pPr>
              <w:suppressAutoHyphens w:val="0"/>
              <w:spacing w:line="240" w:lineRule="auto"/>
              <w:ind w:left="30" w:firstLine="0"/>
              <w:jc w:val="left"/>
              <w:rPr>
                <w:b/>
                <w:sz w:val="20"/>
                <w:szCs w:val="20"/>
              </w:rPr>
            </w:pPr>
            <w:r w:rsidRPr="00AD79DC">
              <w:rPr>
                <w:b/>
                <w:sz w:val="20"/>
                <w:szCs w:val="20"/>
              </w:rPr>
              <w:t> </w:t>
            </w:r>
            <w:r w:rsidRPr="00AD79DC">
              <w:rPr>
                <w:b/>
                <w:bCs w:val="0"/>
                <w:sz w:val="20"/>
                <w:szCs w:val="20"/>
              </w:rPr>
              <w:t>Филиал ПАО «МРСК Центра» «</w:t>
            </w:r>
            <w:r w:rsidR="00AD79DC" w:rsidRPr="00AD79DC">
              <w:rPr>
                <w:b/>
                <w:bCs w:val="0"/>
                <w:sz w:val="20"/>
                <w:szCs w:val="20"/>
              </w:rPr>
              <w:t>Воронежэнерго</w:t>
            </w:r>
            <w:r w:rsidRPr="00AD79DC">
              <w:rPr>
                <w:b/>
                <w:bCs w:val="0"/>
                <w:sz w:val="20"/>
                <w:szCs w:val="20"/>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D79DC"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D79DC"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D79DC"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AD79DC" w:rsidRPr="00AD79DC">
              <w:rPr>
                <w:b/>
                <w:bCs w:val="0"/>
                <w:sz w:val="20"/>
                <w:szCs w:val="20"/>
              </w:rPr>
              <w:t>«Воронежэнерго»</w:t>
            </w:r>
            <w:r w:rsidR="00AD79DC">
              <w:rPr>
                <w:b/>
                <w:bCs w:val="0"/>
                <w:sz w:val="20"/>
                <w:szCs w:val="20"/>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B25BF1" w:rsidRPr="00B25BF1">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B25BF1" w:rsidRPr="00B25BF1">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B25BF1">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B25BF1">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B25BF1" w:rsidRPr="00B25BF1">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EA30B8" w:rsidRDefault="004F4D80" w:rsidP="004F4D80">
            <w:pPr>
              <w:spacing w:line="240" w:lineRule="auto"/>
              <w:ind w:firstLine="0"/>
              <w:jc w:val="left"/>
            </w:pPr>
            <w:r w:rsidRPr="00EA30B8">
              <w:t xml:space="preserve">Филиал ПАО «МРСК Центра» </w:t>
            </w:r>
            <w:r w:rsidR="00EA30B8" w:rsidRPr="00EA30B8">
              <w:rPr>
                <w:bCs w:val="0"/>
              </w:rPr>
              <w:t>«Воронежэнерго»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B25BF1">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B25BF1" w:rsidRPr="00B25BF1">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B25BF1" w:rsidRPr="00B25BF1">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045649" w:rsidRDefault="004F4D80" w:rsidP="00EA30B8">
            <w:pPr>
              <w:pStyle w:val="aff1"/>
              <w:spacing w:before="0" w:after="0"/>
              <w:ind w:left="0" w:right="0"/>
              <w:rPr>
                <w:b/>
                <w:sz w:val="20"/>
                <w:szCs w:val="20"/>
              </w:rPr>
            </w:pPr>
            <w:bookmarkStart w:id="1072" w:name="_GoBack"/>
            <w:r w:rsidRPr="00045649">
              <w:rPr>
                <w:b/>
                <w:bCs w:val="0"/>
                <w:sz w:val="20"/>
                <w:szCs w:val="20"/>
              </w:rPr>
              <w:t xml:space="preserve">Филиал ПАО «МРСК Центра» </w:t>
            </w:r>
            <w:r w:rsidR="00EA30B8" w:rsidRPr="00045649">
              <w:rPr>
                <w:b/>
                <w:bCs w:val="0"/>
                <w:sz w:val="20"/>
                <w:szCs w:val="20"/>
              </w:rPr>
              <w:t>«Воронежэнерго»</w:t>
            </w:r>
            <w:bookmarkEnd w:id="1072"/>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B25BF1" w:rsidRPr="00B25BF1">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B25BF1" w:rsidRPr="00B25BF1">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B25BF1">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B25BF1">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B25BF1" w:rsidRPr="00B25BF1">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B25BF1">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B25BF1" w:rsidRPr="00B25BF1">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1"/>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B25BF1" w:rsidRPr="00B25BF1">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B25BF1" w:rsidRPr="00B25BF1">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B25BF1" w:rsidRPr="00B25BF1">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B25BF1">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B25BF1" w:rsidRPr="00B25BF1">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B25BF1" w:rsidRPr="00B25BF1">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B25BF1" w:rsidRPr="00B25BF1">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B25BF1" w:rsidRPr="00B25BF1">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B25BF1" w:rsidRPr="00B25BF1">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B25BF1" w:rsidRPr="00B25BF1">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B25BF1" w:rsidRPr="00B25BF1">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B25BF1" w:rsidRPr="00B25BF1">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B25BF1" w:rsidRPr="00B25BF1">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B25BF1" w:rsidRPr="00B25BF1">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B25BF1" w:rsidRPr="00B25BF1">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2F4" w:rsidRDefault="007802F4">
      <w:pPr>
        <w:spacing w:line="240" w:lineRule="auto"/>
      </w:pPr>
      <w:r>
        <w:separator/>
      </w:r>
    </w:p>
  </w:endnote>
  <w:endnote w:type="continuationSeparator" w:id="0">
    <w:p w:rsidR="007802F4" w:rsidRDefault="007802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55CFC" w:rsidRDefault="00D55CF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Pr="00FA0376" w:rsidRDefault="00D55CF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82DFB">
      <w:rPr>
        <w:noProof/>
        <w:sz w:val="16"/>
        <w:szCs w:val="16"/>
        <w:lang w:eastAsia="ru-RU"/>
      </w:rPr>
      <w:t>53</w:t>
    </w:r>
    <w:r w:rsidRPr="00FA0376">
      <w:rPr>
        <w:sz w:val="16"/>
        <w:szCs w:val="16"/>
        <w:lang w:eastAsia="ru-RU"/>
      </w:rPr>
      <w:fldChar w:fldCharType="end"/>
    </w:r>
  </w:p>
  <w:p w:rsidR="00D55CFC" w:rsidRDefault="00D55CFC" w:rsidP="0088156F">
    <w:pPr>
      <w:pStyle w:val="aff2"/>
      <w:jc w:val="center"/>
      <w:rPr>
        <w:sz w:val="18"/>
        <w:szCs w:val="18"/>
      </w:rPr>
    </w:pPr>
    <w:r>
      <w:rPr>
        <w:sz w:val="18"/>
        <w:szCs w:val="18"/>
      </w:rPr>
      <w:t xml:space="preserve">Открытый запрос предложений на право заключения Договора на приобретение лицензий для сетевого оборудования и систем сетевой защиты </w:t>
    </w:r>
    <w:proofErr w:type="spellStart"/>
    <w:r>
      <w:rPr>
        <w:sz w:val="18"/>
        <w:szCs w:val="18"/>
      </w:rPr>
      <w:t>Panda</w:t>
    </w:r>
    <w:proofErr w:type="spellEnd"/>
    <w:r>
      <w:rPr>
        <w:sz w:val="18"/>
        <w:szCs w:val="18"/>
      </w:rPr>
      <w:t xml:space="preserve"> для нужд ПАО «МРСК Центра» (филиала «Воронежэнерго»)</w:t>
    </w:r>
  </w:p>
  <w:p w:rsidR="00D55CFC" w:rsidRPr="00EE0539" w:rsidRDefault="00D55CFC" w:rsidP="0088156F">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2F4" w:rsidRDefault="007802F4">
      <w:pPr>
        <w:spacing w:line="240" w:lineRule="auto"/>
      </w:pPr>
      <w:r>
        <w:separator/>
      </w:r>
    </w:p>
  </w:footnote>
  <w:footnote w:type="continuationSeparator" w:id="0">
    <w:p w:rsidR="007802F4" w:rsidRDefault="007802F4">
      <w:pPr>
        <w:spacing w:line="240" w:lineRule="auto"/>
      </w:pPr>
      <w:r>
        <w:continuationSeparator/>
      </w:r>
    </w:p>
  </w:footnote>
  <w:footnote w:id="1">
    <w:p w:rsidR="00D55CFC" w:rsidRPr="00B36685" w:rsidRDefault="00D55CFC"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55CFC" w:rsidRDefault="00D55CFC"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55CFC" w:rsidRDefault="00D55CFC" w:rsidP="00642D28">
      <w:pPr>
        <w:pStyle w:val="1ff4"/>
        <w:rPr>
          <w:rFonts w:ascii="Times New Roman" w:eastAsia="Times New Roman" w:hAnsi="Times New Roman" w:cs="Times New Roman"/>
          <w:lang w:eastAsia="ru-RU"/>
        </w:rPr>
      </w:pPr>
    </w:p>
  </w:footnote>
  <w:footnote w:id="3">
    <w:p w:rsidR="00D55CFC" w:rsidRDefault="00D55CFC"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Pr="00930031" w:rsidRDefault="00D55CF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FC" w:rsidRDefault="00D55C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5649"/>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16B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4548"/>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A752E"/>
    <w:rsid w:val="001B6A3A"/>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0320"/>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2E3C"/>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2DFB"/>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2F4"/>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33EE"/>
    <w:rsid w:val="00855B41"/>
    <w:rsid w:val="00856BD8"/>
    <w:rsid w:val="00857518"/>
    <w:rsid w:val="00857CDA"/>
    <w:rsid w:val="008603CD"/>
    <w:rsid w:val="00861499"/>
    <w:rsid w:val="00862664"/>
    <w:rsid w:val="00863188"/>
    <w:rsid w:val="00864850"/>
    <w:rsid w:val="0087274F"/>
    <w:rsid w:val="0087407B"/>
    <w:rsid w:val="008749DE"/>
    <w:rsid w:val="00876917"/>
    <w:rsid w:val="0088156F"/>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D79DC"/>
    <w:rsid w:val="00AE0F91"/>
    <w:rsid w:val="00AE107C"/>
    <w:rsid w:val="00AE1136"/>
    <w:rsid w:val="00AE54F9"/>
    <w:rsid w:val="00AE556B"/>
    <w:rsid w:val="00AE6158"/>
    <w:rsid w:val="00AF2A91"/>
    <w:rsid w:val="00AF70A9"/>
    <w:rsid w:val="00B012FE"/>
    <w:rsid w:val="00B0156E"/>
    <w:rsid w:val="00B016D1"/>
    <w:rsid w:val="00B01A77"/>
    <w:rsid w:val="00B033E2"/>
    <w:rsid w:val="00B068E7"/>
    <w:rsid w:val="00B075DF"/>
    <w:rsid w:val="00B101E7"/>
    <w:rsid w:val="00B10F18"/>
    <w:rsid w:val="00B12653"/>
    <w:rsid w:val="00B15503"/>
    <w:rsid w:val="00B20653"/>
    <w:rsid w:val="00B21EC0"/>
    <w:rsid w:val="00B2215F"/>
    <w:rsid w:val="00B22B2F"/>
    <w:rsid w:val="00B24E19"/>
    <w:rsid w:val="00B25BF1"/>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0D0E"/>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5CFC"/>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A30B8"/>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5FCA"/>
    <w:rsid w:val="00F261C2"/>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7681">
      <w:bodyDiv w:val="1"/>
      <w:marLeft w:val="0"/>
      <w:marRight w:val="0"/>
      <w:marTop w:val="0"/>
      <w:marBottom w:val="0"/>
      <w:divBdr>
        <w:top w:val="none" w:sz="0" w:space="0" w:color="auto"/>
        <w:left w:val="none" w:sz="0" w:space="0" w:color="auto"/>
        <w:bottom w:val="none" w:sz="0" w:space="0" w:color="auto"/>
        <w:right w:val="none" w:sz="0" w:space="0" w:color="auto"/>
      </w:divBdr>
    </w:div>
    <w:div w:id="380595381">
      <w:bodyDiv w:val="1"/>
      <w:marLeft w:val="0"/>
      <w:marRight w:val="0"/>
      <w:marTop w:val="0"/>
      <w:marBottom w:val="0"/>
      <w:divBdr>
        <w:top w:val="none" w:sz="0" w:space="0" w:color="auto"/>
        <w:left w:val="none" w:sz="0" w:space="0" w:color="auto"/>
        <w:bottom w:val="none" w:sz="0" w:space="0" w:color="auto"/>
        <w:right w:val="none" w:sz="0" w:space="0" w:color="auto"/>
      </w:divBdr>
    </w:div>
    <w:div w:id="432634343">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318264656">
      <w:bodyDiv w:val="1"/>
      <w:marLeft w:val="0"/>
      <w:marRight w:val="0"/>
      <w:marTop w:val="0"/>
      <w:marBottom w:val="0"/>
      <w:divBdr>
        <w:top w:val="none" w:sz="0" w:space="0" w:color="auto"/>
        <w:left w:val="none" w:sz="0" w:space="0" w:color="auto"/>
        <w:bottom w:val="none" w:sz="0" w:space="0" w:color="auto"/>
        <w:right w:val="none" w:sz="0" w:space="0" w:color="auto"/>
      </w:divBdr>
    </w:div>
    <w:div w:id="1648977755">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CBE9B-AA6E-4708-A867-7D656FE49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86</Pages>
  <Words>27313</Words>
  <Characters>155689</Characters>
  <Application>Microsoft Office Word</Application>
  <DocSecurity>0</DocSecurity>
  <Lines>1297</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182637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48</cp:revision>
  <cp:lastPrinted>2017-03-16T08:07:00Z</cp:lastPrinted>
  <dcterms:created xsi:type="dcterms:W3CDTF">2016-12-02T12:44:00Z</dcterms:created>
  <dcterms:modified xsi:type="dcterms:W3CDTF">2017-03-16T08:18:00Z</dcterms:modified>
</cp:coreProperties>
</file>